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K i v o n a t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Dombrád Város Önkormányzat</w:t>
      </w:r>
      <w:r>
        <w:rPr>
          <w:b/>
        </w:rPr>
        <w:t>a</w:t>
      </w:r>
      <w:r w:rsidRPr="006D0F5B">
        <w:rPr>
          <w:b/>
        </w:rPr>
        <w:t xml:space="preserve"> Képviselő-testületének</w:t>
      </w:r>
      <w:r>
        <w:rPr>
          <w:b/>
        </w:rPr>
        <w:t xml:space="preserve"> </w:t>
      </w:r>
      <w:r w:rsidRPr="006D0F5B">
        <w:rPr>
          <w:b/>
        </w:rPr>
        <w:t>20</w:t>
      </w:r>
      <w:r>
        <w:rPr>
          <w:b/>
        </w:rPr>
        <w:t>2</w:t>
      </w:r>
      <w:r w:rsidR="00490E94">
        <w:rPr>
          <w:b/>
        </w:rPr>
        <w:t>3</w:t>
      </w:r>
      <w:r w:rsidRPr="006D0F5B">
        <w:rPr>
          <w:b/>
        </w:rPr>
        <w:t xml:space="preserve">. </w:t>
      </w:r>
      <w:r w:rsidR="008F3611">
        <w:rPr>
          <w:b/>
        </w:rPr>
        <w:t>dec</w:t>
      </w:r>
      <w:r w:rsidR="008B7F57">
        <w:rPr>
          <w:b/>
        </w:rPr>
        <w:t>ember</w:t>
      </w:r>
      <w:r w:rsidR="00B737F4">
        <w:rPr>
          <w:b/>
        </w:rPr>
        <w:t xml:space="preserve"> </w:t>
      </w:r>
      <w:r>
        <w:rPr>
          <w:b/>
        </w:rPr>
        <w:t xml:space="preserve">hó </w:t>
      </w:r>
      <w:r w:rsidR="008F3611">
        <w:rPr>
          <w:b/>
        </w:rPr>
        <w:t>1</w:t>
      </w:r>
      <w:r w:rsidR="007D31EB">
        <w:rPr>
          <w:b/>
        </w:rPr>
        <w:t>9</w:t>
      </w:r>
      <w:r>
        <w:rPr>
          <w:b/>
        </w:rPr>
        <w:t>-</w:t>
      </w:r>
      <w:r w:rsidR="008B7F57">
        <w:rPr>
          <w:b/>
        </w:rPr>
        <w:t>é</w:t>
      </w:r>
      <w:r>
        <w:rPr>
          <w:b/>
        </w:rPr>
        <w:t>n</w:t>
      </w:r>
      <w:r w:rsidRPr="006D0F5B">
        <w:rPr>
          <w:b/>
        </w:rPr>
        <w:t xml:space="preserve"> megtartott </w:t>
      </w:r>
      <w:r w:rsidR="003E0F96">
        <w:rPr>
          <w:b/>
        </w:rPr>
        <w:t>nyilvános</w:t>
      </w:r>
      <w:r>
        <w:rPr>
          <w:b/>
        </w:rPr>
        <w:t xml:space="preserve"> ü</w:t>
      </w:r>
      <w:r w:rsidRPr="006D0F5B">
        <w:rPr>
          <w:b/>
        </w:rPr>
        <w:t>lésének jegyzőkönyvéből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--------------------------------------------------------------------------------------------------------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 xml:space="preserve">Dombrád Város Önkormányzata 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>Képviselő-testületének</w:t>
      </w:r>
    </w:p>
    <w:p w:rsidR="00FC32C2" w:rsidRDefault="00B737F4" w:rsidP="00FC32C2">
      <w:pPr>
        <w:jc w:val="center"/>
        <w:rPr>
          <w:b/>
        </w:rPr>
      </w:pPr>
      <w:r>
        <w:rPr>
          <w:b/>
        </w:rPr>
        <w:t>1</w:t>
      </w:r>
      <w:r w:rsidR="002A3F27">
        <w:rPr>
          <w:b/>
        </w:rPr>
        <w:t>7</w:t>
      </w:r>
      <w:r w:rsidR="009E78A9">
        <w:rPr>
          <w:b/>
        </w:rPr>
        <w:t>3</w:t>
      </w:r>
      <w:r w:rsidR="00FC32C2" w:rsidRPr="0083181D">
        <w:rPr>
          <w:b/>
        </w:rPr>
        <w:t>/202</w:t>
      </w:r>
      <w:r w:rsidR="00490E94">
        <w:rPr>
          <w:b/>
        </w:rPr>
        <w:t>3</w:t>
      </w:r>
      <w:r w:rsidR="00833FA9">
        <w:rPr>
          <w:b/>
        </w:rPr>
        <w:t>.(</w:t>
      </w:r>
      <w:r>
        <w:rPr>
          <w:b/>
        </w:rPr>
        <w:t>X</w:t>
      </w:r>
      <w:r w:rsidR="008F3611">
        <w:rPr>
          <w:b/>
        </w:rPr>
        <w:t>I</w:t>
      </w:r>
      <w:r w:rsidR="008B7F57">
        <w:rPr>
          <w:b/>
        </w:rPr>
        <w:t>I</w:t>
      </w:r>
      <w:r w:rsidR="00691A85">
        <w:rPr>
          <w:b/>
        </w:rPr>
        <w:t>.</w:t>
      </w:r>
      <w:r w:rsidR="008F3611">
        <w:rPr>
          <w:b/>
        </w:rPr>
        <w:t>1</w:t>
      </w:r>
      <w:r w:rsidR="007D31EB">
        <w:rPr>
          <w:b/>
        </w:rPr>
        <w:t>9</w:t>
      </w:r>
      <w:r w:rsidR="00FC32C2" w:rsidRPr="0083181D">
        <w:rPr>
          <w:b/>
        </w:rPr>
        <w:t>.) önkormányzati határozata</w:t>
      </w:r>
    </w:p>
    <w:p w:rsidR="00153D27" w:rsidRDefault="00153D27" w:rsidP="00FC32C2">
      <w:pPr>
        <w:jc w:val="center"/>
        <w:rPr>
          <w:b/>
        </w:rPr>
      </w:pPr>
    </w:p>
    <w:p w:rsidR="005C5E74" w:rsidRDefault="005C5E74" w:rsidP="00FC32C2">
      <w:pPr>
        <w:jc w:val="center"/>
        <w:rPr>
          <w:b/>
        </w:rPr>
      </w:pPr>
    </w:p>
    <w:p w:rsidR="009E78A9" w:rsidRDefault="009E78A9" w:rsidP="009E78A9">
      <w:pPr>
        <w:jc w:val="center"/>
        <w:rPr>
          <w:b/>
          <w:bCs/>
        </w:rPr>
      </w:pPr>
      <w:r w:rsidRPr="00CD5861">
        <w:rPr>
          <w:b/>
          <w:bCs/>
        </w:rPr>
        <w:t>Az önkormányzat által vendégétkezők részére biztosít</w:t>
      </w:r>
      <w:r>
        <w:rPr>
          <w:b/>
          <w:bCs/>
        </w:rPr>
        <w:t>ott étkeztetés tekintetében 202</w:t>
      </w:r>
      <w:r>
        <w:rPr>
          <w:b/>
          <w:bCs/>
        </w:rPr>
        <w:t>4</w:t>
      </w:r>
      <w:r>
        <w:rPr>
          <w:b/>
          <w:bCs/>
        </w:rPr>
        <w:t>.</w:t>
      </w:r>
      <w:r w:rsidRPr="00CD5861">
        <w:rPr>
          <w:b/>
          <w:bCs/>
        </w:rPr>
        <w:t xml:space="preserve"> </w:t>
      </w:r>
      <w:r>
        <w:rPr>
          <w:b/>
          <w:bCs/>
        </w:rPr>
        <w:t>évben alkalmazott nyersanyagnorma</w:t>
      </w:r>
      <w:r w:rsidRPr="00CD5861">
        <w:rPr>
          <w:b/>
          <w:bCs/>
        </w:rPr>
        <w:t xml:space="preserve"> megállapításáról</w:t>
      </w:r>
    </w:p>
    <w:p w:rsidR="009E78A9" w:rsidRPr="00CD5861" w:rsidRDefault="009E78A9" w:rsidP="009E78A9">
      <w:pPr>
        <w:jc w:val="center"/>
        <w:rPr>
          <w:b/>
          <w:bCs/>
        </w:rPr>
      </w:pPr>
    </w:p>
    <w:p w:rsidR="009E78A9" w:rsidRPr="00302A56" w:rsidRDefault="009E78A9" w:rsidP="009E78A9">
      <w:pPr>
        <w:jc w:val="center"/>
        <w:rPr>
          <w:b/>
          <w:bCs/>
        </w:rPr>
      </w:pPr>
    </w:p>
    <w:p w:rsidR="009E78A9" w:rsidRDefault="009E78A9" w:rsidP="009E78A9">
      <w:pPr>
        <w:rPr>
          <w:b/>
        </w:rPr>
      </w:pPr>
      <w:r w:rsidRPr="00302A56">
        <w:rPr>
          <w:b/>
        </w:rPr>
        <w:t>A Képviselő-testület</w:t>
      </w:r>
    </w:p>
    <w:p w:rsidR="009E78A9" w:rsidRPr="00302A56" w:rsidRDefault="009E78A9" w:rsidP="009E78A9">
      <w:pPr>
        <w:rPr>
          <w:b/>
        </w:rPr>
      </w:pPr>
    </w:p>
    <w:p w:rsidR="009E78A9" w:rsidRPr="00CD5861" w:rsidRDefault="009E78A9" w:rsidP="009E78A9">
      <w:pPr>
        <w:ind w:left="720"/>
        <w:jc w:val="both"/>
      </w:pPr>
      <w:r w:rsidRPr="00CD5861">
        <w:t>1. Megállapítja, hogy az önkormányzat a Dombrád és Térsége Szociális Alapszolgáltatási Központ Főzőkonyhája keretében vendégétkezők részére is biztosít étkezési lehetőséget.</w:t>
      </w:r>
    </w:p>
    <w:p w:rsidR="009E78A9" w:rsidRPr="00CD5861" w:rsidRDefault="009E78A9" w:rsidP="009E78A9">
      <w:pPr>
        <w:ind w:left="360"/>
        <w:jc w:val="both"/>
      </w:pPr>
    </w:p>
    <w:p w:rsidR="009E78A9" w:rsidRPr="00B40787" w:rsidRDefault="009E78A9" w:rsidP="009E78A9">
      <w:pPr>
        <w:pStyle w:val="Listaszerbekezds"/>
        <w:numPr>
          <w:ilvl w:val="0"/>
          <w:numId w:val="23"/>
        </w:numPr>
        <w:tabs>
          <w:tab w:val="num" w:pos="540"/>
        </w:tabs>
        <w:jc w:val="both"/>
      </w:pPr>
      <w:proofErr w:type="gramStart"/>
      <w:r w:rsidRPr="00B40787">
        <w:t>a.</w:t>
      </w:r>
      <w:proofErr w:type="gramEnd"/>
      <w:r w:rsidRPr="00B40787">
        <w:t xml:space="preserve">  A v</w:t>
      </w:r>
      <w:r>
        <w:t xml:space="preserve">endégétkezők tekintetében a 2024. évi nyersanyagnormát </w:t>
      </w:r>
      <w:r w:rsidRPr="00B40787">
        <w:t>a következőképpen állapítja meg:</w:t>
      </w:r>
    </w:p>
    <w:p w:rsidR="009E78A9" w:rsidRPr="00CD5861" w:rsidRDefault="009E78A9" w:rsidP="009E78A9">
      <w:pPr>
        <w:ind w:left="360"/>
        <w:jc w:val="both"/>
      </w:pPr>
    </w:p>
    <w:tbl>
      <w:tblPr>
        <w:tblStyle w:val="Rcsostblzat"/>
        <w:tblW w:w="0" w:type="auto"/>
        <w:tblInd w:w="562" w:type="dxa"/>
        <w:tblLook w:val="04A0" w:firstRow="1" w:lastRow="0" w:firstColumn="1" w:lastColumn="0" w:noHBand="0" w:noVBand="1"/>
      </w:tblPr>
      <w:tblGrid>
        <w:gridCol w:w="2977"/>
        <w:gridCol w:w="3827"/>
      </w:tblGrid>
      <w:tr w:rsidR="009E78A9" w:rsidTr="00B732B9">
        <w:tc>
          <w:tcPr>
            <w:tcW w:w="2977" w:type="dxa"/>
          </w:tcPr>
          <w:p w:rsidR="009E78A9" w:rsidRDefault="009E78A9" w:rsidP="00B732B9">
            <w:pPr>
              <w:rPr>
                <w:b/>
              </w:rPr>
            </w:pPr>
          </w:p>
        </w:tc>
        <w:tc>
          <w:tcPr>
            <w:tcW w:w="3827" w:type="dxa"/>
          </w:tcPr>
          <w:p w:rsidR="009E78A9" w:rsidRDefault="009E78A9" w:rsidP="00B732B9">
            <w:pPr>
              <w:jc w:val="center"/>
              <w:rPr>
                <w:b/>
              </w:rPr>
            </w:pPr>
            <w:r>
              <w:rPr>
                <w:b/>
              </w:rPr>
              <w:t xml:space="preserve">2024. évi nyersanyagnorma </w:t>
            </w:r>
            <w:r w:rsidRPr="00CD5861">
              <w:rPr>
                <w:b/>
              </w:rPr>
              <w:t>(Ft)</w:t>
            </w:r>
          </w:p>
        </w:tc>
      </w:tr>
      <w:tr w:rsidR="009E78A9" w:rsidTr="00B732B9">
        <w:tc>
          <w:tcPr>
            <w:tcW w:w="2977" w:type="dxa"/>
          </w:tcPr>
          <w:p w:rsidR="009E78A9" w:rsidRDefault="009E78A9" w:rsidP="00B732B9">
            <w:pPr>
              <w:rPr>
                <w:b/>
              </w:rPr>
            </w:pPr>
            <w:r w:rsidRPr="00CD5861">
              <w:rPr>
                <w:b/>
              </w:rPr>
              <w:t>Ebéd</w:t>
            </w:r>
          </w:p>
        </w:tc>
        <w:tc>
          <w:tcPr>
            <w:tcW w:w="3827" w:type="dxa"/>
          </w:tcPr>
          <w:p w:rsidR="009E78A9" w:rsidRDefault="009E78A9" w:rsidP="00B732B9">
            <w:pPr>
              <w:rPr>
                <w:b/>
              </w:rPr>
            </w:pPr>
          </w:p>
        </w:tc>
      </w:tr>
      <w:tr w:rsidR="009E78A9" w:rsidTr="00B732B9">
        <w:tc>
          <w:tcPr>
            <w:tcW w:w="2977" w:type="dxa"/>
          </w:tcPr>
          <w:p w:rsidR="009E78A9" w:rsidRPr="008C7FD4" w:rsidRDefault="009E78A9" w:rsidP="00B732B9">
            <w:r w:rsidRPr="008C7FD4">
              <w:t>Vendégétkező</w:t>
            </w:r>
          </w:p>
        </w:tc>
        <w:tc>
          <w:tcPr>
            <w:tcW w:w="3827" w:type="dxa"/>
          </w:tcPr>
          <w:p w:rsidR="009E78A9" w:rsidRDefault="009E78A9" w:rsidP="00B732B9">
            <w:pPr>
              <w:jc w:val="center"/>
              <w:rPr>
                <w:b/>
              </w:rPr>
            </w:pPr>
            <w:r>
              <w:rPr>
                <w:b/>
              </w:rPr>
              <w:t>570</w:t>
            </w:r>
          </w:p>
        </w:tc>
      </w:tr>
    </w:tbl>
    <w:p w:rsidR="009E78A9" w:rsidRPr="00CD5861" w:rsidRDefault="009E78A9" w:rsidP="009E78A9">
      <w:pPr>
        <w:rPr>
          <w:b/>
        </w:rPr>
      </w:pPr>
    </w:p>
    <w:p w:rsidR="009E78A9" w:rsidRPr="00CD5861" w:rsidRDefault="009E78A9" w:rsidP="009E78A9">
      <w:pPr>
        <w:rPr>
          <w:b/>
        </w:rPr>
      </w:pPr>
    </w:p>
    <w:p w:rsidR="009E78A9" w:rsidRPr="00CD5861" w:rsidRDefault="009E78A9" w:rsidP="009E78A9">
      <w:pPr>
        <w:pStyle w:val="Listaszerbekezds"/>
        <w:numPr>
          <w:ilvl w:val="0"/>
          <w:numId w:val="22"/>
        </w:numPr>
        <w:jc w:val="both"/>
      </w:pPr>
      <w:r w:rsidRPr="00CD5861">
        <w:t>A továbbhárított rezsi mértéke: 80 %</w:t>
      </w:r>
    </w:p>
    <w:p w:rsidR="009E78A9" w:rsidRPr="00CD5861" w:rsidRDefault="009E78A9" w:rsidP="009E78A9">
      <w:pPr>
        <w:ind w:left="720"/>
        <w:jc w:val="both"/>
      </w:pPr>
    </w:p>
    <w:p w:rsidR="009E78A9" w:rsidRPr="00B40787" w:rsidRDefault="009E78A9" w:rsidP="009E78A9">
      <w:pPr>
        <w:pStyle w:val="Listaszerbekezds"/>
        <w:numPr>
          <w:ilvl w:val="0"/>
          <w:numId w:val="23"/>
        </w:numPr>
        <w:jc w:val="both"/>
      </w:pPr>
      <w:r w:rsidRPr="00B40787">
        <w:t>A ven</w:t>
      </w:r>
      <w:r>
        <w:t>dégétkeztetés esetén</w:t>
      </w:r>
      <w:r w:rsidRPr="00B40787">
        <w:t xml:space="preserve"> a</w:t>
      </w:r>
      <w:r>
        <w:t xml:space="preserve"> térítési díjat a nyersanyagnorma,</w:t>
      </w:r>
      <w:r w:rsidRPr="00B40787">
        <w:t xml:space="preserve"> a rezsiköltség és a mindenkor hatályos ÁFA kulcsok szorzatában kell megállapítani.</w:t>
      </w:r>
    </w:p>
    <w:p w:rsidR="009E78A9" w:rsidRPr="00CD5861" w:rsidRDefault="009E78A9" w:rsidP="009E78A9">
      <w:pPr>
        <w:jc w:val="both"/>
      </w:pPr>
    </w:p>
    <w:p w:rsidR="009E78A9" w:rsidRDefault="009E78A9" w:rsidP="009E78A9">
      <w:pPr>
        <w:numPr>
          <w:ilvl w:val="0"/>
          <w:numId w:val="23"/>
        </w:numPr>
        <w:jc w:val="both"/>
      </w:pPr>
      <w:r w:rsidRPr="00CD5861">
        <w:t>Kijelenti, hogy a Főzőkonyha a közétkeztetésre vonatkozó táplálkozás-egészségügyi előírásokról szóló 37/2014. (IV.30.) EMMI rendeletben meghatározottak alapján végzi.</w:t>
      </w:r>
    </w:p>
    <w:p w:rsidR="009E78A9" w:rsidRDefault="009E78A9" w:rsidP="009E78A9">
      <w:pPr>
        <w:pStyle w:val="Listaszerbekezds"/>
      </w:pPr>
    </w:p>
    <w:p w:rsidR="009E78A9" w:rsidRDefault="009E78A9" w:rsidP="009E78A9">
      <w:pPr>
        <w:numPr>
          <w:ilvl w:val="0"/>
          <w:numId w:val="23"/>
        </w:numPr>
        <w:jc w:val="both"/>
      </w:pPr>
      <w:r w:rsidRPr="008C7FD4">
        <w:t>A 2</w:t>
      </w:r>
      <w:r>
        <w:t>. – 3. pontban leírtak 2024</w:t>
      </w:r>
      <w:r w:rsidRPr="008C7FD4">
        <w:t>. január 1-jétől lépnek hatályba.</w:t>
      </w:r>
    </w:p>
    <w:p w:rsidR="009E78A9" w:rsidRPr="008C7FD4" w:rsidRDefault="009E78A9" w:rsidP="009E78A9">
      <w:pPr>
        <w:jc w:val="both"/>
      </w:pPr>
    </w:p>
    <w:p w:rsidR="009E78A9" w:rsidRPr="00CD5861" w:rsidRDefault="009E78A9" w:rsidP="009E78A9">
      <w:pPr>
        <w:jc w:val="both"/>
      </w:pPr>
      <w:r w:rsidRPr="00CD5861">
        <w:rPr>
          <w:b/>
          <w:u w:val="single"/>
        </w:rPr>
        <w:t>Felelős:</w:t>
      </w:r>
      <w:r w:rsidRPr="00CD5861">
        <w:t xml:space="preserve"> Harsányi László polgármester</w:t>
      </w:r>
      <w:r w:rsidRPr="00CD5861">
        <w:tab/>
      </w:r>
      <w:r w:rsidRPr="00CD5861">
        <w:tab/>
        <w:t xml:space="preserve">      </w:t>
      </w:r>
      <w:r w:rsidRPr="00CD5861">
        <w:rPr>
          <w:b/>
          <w:u w:val="single"/>
        </w:rPr>
        <w:t>Határidő:</w:t>
      </w:r>
      <w:r>
        <w:t xml:space="preserve"> 202</w:t>
      </w:r>
      <w:bookmarkStart w:id="0" w:name="_GoBack"/>
      <w:bookmarkEnd w:id="0"/>
      <w:r>
        <w:t>3. december 31.</w:t>
      </w:r>
    </w:p>
    <w:p w:rsidR="002F22BB" w:rsidRPr="0040301C" w:rsidRDefault="002F22BB" w:rsidP="00085E41">
      <w:pPr>
        <w:jc w:val="center"/>
        <w:rPr>
          <w:b/>
        </w:rPr>
      </w:pPr>
    </w:p>
    <w:p w:rsidR="00085E41" w:rsidRPr="0040301C" w:rsidRDefault="00085E41" w:rsidP="00085E41">
      <w:pPr>
        <w:jc w:val="both"/>
      </w:pPr>
    </w:p>
    <w:p w:rsidR="00FC32C2" w:rsidRPr="0083181D" w:rsidRDefault="00FC32C2" w:rsidP="00E5565E">
      <w:pPr>
        <w:ind w:firstLine="708"/>
        <w:jc w:val="both"/>
        <w:rPr>
          <w:b/>
        </w:rPr>
      </w:pPr>
      <w:r w:rsidRPr="0083181D">
        <w:t>Harsányi László s.k.</w:t>
      </w:r>
      <w:r w:rsidRPr="0083181D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0F7329" w:rsidRPr="0083181D">
        <w:t xml:space="preserve">Dr. Nagy Dóra </w:t>
      </w:r>
      <w:r w:rsidRPr="0083181D">
        <w:t>s.k.</w:t>
      </w:r>
    </w:p>
    <w:p w:rsidR="00FC32C2" w:rsidRPr="0083181D" w:rsidRDefault="00FC32C2" w:rsidP="00FC32C2">
      <w:pPr>
        <w:jc w:val="both"/>
      </w:pPr>
      <w:r w:rsidRPr="0083181D">
        <w:t xml:space="preserve">             </w:t>
      </w:r>
      <w:r w:rsidR="009460A6">
        <w:t xml:space="preserve">    </w:t>
      </w:r>
      <w:proofErr w:type="gramStart"/>
      <w:r w:rsidRPr="0083181D">
        <w:t>polgármester</w:t>
      </w:r>
      <w:proofErr w:type="gramEnd"/>
      <w:r w:rsidRPr="0083181D">
        <w:t xml:space="preserve">                                                                           </w:t>
      </w:r>
      <w:r w:rsidR="000F7329" w:rsidRPr="0083181D">
        <w:t xml:space="preserve">   </w:t>
      </w:r>
      <w:r w:rsidR="009460A6">
        <w:tab/>
        <w:t xml:space="preserve">   </w:t>
      </w:r>
      <w:r w:rsidR="000F7329" w:rsidRPr="0083181D">
        <w:t xml:space="preserve"> </w:t>
      </w:r>
      <w:r w:rsidRPr="0083181D">
        <w:t xml:space="preserve">    jegyző</w:t>
      </w:r>
    </w:p>
    <w:p w:rsidR="00FC32C2" w:rsidRPr="0083181D" w:rsidRDefault="00FC32C2" w:rsidP="00FC32C2">
      <w:pPr>
        <w:pBdr>
          <w:bottom w:val="single" w:sz="6" w:space="1" w:color="auto"/>
        </w:pBdr>
        <w:jc w:val="both"/>
      </w:pPr>
    </w:p>
    <w:p w:rsidR="00FC32C2" w:rsidRDefault="00FC32C2" w:rsidP="00FC32C2">
      <w:pPr>
        <w:jc w:val="both"/>
      </w:pPr>
      <w:r w:rsidRPr="0083181D">
        <w:t>D o m b r á d, 202</w:t>
      </w:r>
      <w:r w:rsidR="00490E94">
        <w:t>3</w:t>
      </w:r>
      <w:r w:rsidR="000628ED">
        <w:t xml:space="preserve">. </w:t>
      </w:r>
      <w:r w:rsidR="008F3611">
        <w:t>dec</w:t>
      </w:r>
      <w:r w:rsidR="008B7F57">
        <w:t xml:space="preserve">ember </w:t>
      </w:r>
      <w:r w:rsidR="008F3611">
        <w:t>19</w:t>
      </w:r>
      <w:r w:rsidR="00B737F4">
        <w:t>.</w:t>
      </w:r>
    </w:p>
    <w:p w:rsidR="00925F33" w:rsidRDefault="00925F33" w:rsidP="00FC32C2">
      <w:pPr>
        <w:jc w:val="both"/>
      </w:pPr>
    </w:p>
    <w:p w:rsidR="00526DAA" w:rsidRDefault="00526DAA" w:rsidP="00FC32C2">
      <w:pPr>
        <w:jc w:val="both"/>
      </w:pPr>
    </w:p>
    <w:p w:rsidR="00FC32C2" w:rsidRDefault="00FC32C2" w:rsidP="00FC32C2">
      <w:pPr>
        <w:ind w:left="2124" w:firstLine="708"/>
        <w:jc w:val="both"/>
      </w:pPr>
      <w:r w:rsidRPr="0083181D">
        <w:t>A kivonat hiteléül:</w:t>
      </w:r>
    </w:p>
    <w:p w:rsidR="00BF2DC5" w:rsidRDefault="00BF2DC5" w:rsidP="00FC32C2">
      <w:pPr>
        <w:ind w:left="2124" w:firstLine="708"/>
        <w:jc w:val="both"/>
      </w:pPr>
    </w:p>
    <w:p w:rsidR="00BF2DC5" w:rsidRDefault="00BF2DC5" w:rsidP="00FC32C2">
      <w:pPr>
        <w:ind w:left="2124" w:firstLine="708"/>
        <w:jc w:val="both"/>
      </w:pPr>
    </w:p>
    <w:p w:rsidR="00757124" w:rsidRDefault="00757124" w:rsidP="00FC32C2">
      <w:pPr>
        <w:ind w:left="2124" w:firstLine="708"/>
        <w:jc w:val="both"/>
      </w:pPr>
    </w:p>
    <w:p w:rsidR="00FC32C2" w:rsidRPr="0083181D" w:rsidRDefault="00FC32C2" w:rsidP="00FC32C2">
      <w:pPr>
        <w:jc w:val="both"/>
      </w:pPr>
      <w:r w:rsidRPr="0083181D">
        <w:t xml:space="preserve">       </w:t>
      </w:r>
      <w:r w:rsidRPr="0083181D">
        <w:tab/>
      </w:r>
      <w:r w:rsidRPr="0083181D">
        <w:tab/>
        <w:t xml:space="preserve">                                                            </w:t>
      </w:r>
      <w:r w:rsidRPr="0083181D">
        <w:tab/>
        <w:t xml:space="preserve">     </w:t>
      </w:r>
      <w:r w:rsidRPr="0083181D">
        <w:tab/>
      </w:r>
      <w:proofErr w:type="spellStart"/>
      <w:r w:rsidR="00E9465A" w:rsidRPr="0083181D">
        <w:t>Ignéczi</w:t>
      </w:r>
      <w:proofErr w:type="spellEnd"/>
      <w:r w:rsidRPr="0083181D">
        <w:t xml:space="preserve"> Zsuzsanna Judit</w:t>
      </w:r>
    </w:p>
    <w:p w:rsidR="00085E41" w:rsidRDefault="00FC32C2" w:rsidP="00AC0346">
      <w:pPr>
        <w:ind w:firstLine="360"/>
        <w:jc w:val="both"/>
      </w:pPr>
      <w:r w:rsidRPr="0083181D">
        <w:t xml:space="preserve">                               </w:t>
      </w:r>
      <w:r w:rsidRPr="0083181D">
        <w:tab/>
      </w:r>
      <w:r w:rsidRPr="0083181D">
        <w:tab/>
      </w:r>
      <w:r w:rsidRPr="0083181D">
        <w:tab/>
        <w:t xml:space="preserve">        </w:t>
      </w:r>
      <w:r w:rsidRPr="0083181D">
        <w:tab/>
      </w:r>
      <w:r w:rsidRPr="0083181D">
        <w:tab/>
      </w:r>
      <w:r w:rsidRPr="0083181D">
        <w:tab/>
        <w:t xml:space="preserve">       </w:t>
      </w:r>
      <w:proofErr w:type="gramStart"/>
      <w:r w:rsidRPr="0083181D">
        <w:t>hatósági</w:t>
      </w:r>
      <w:proofErr w:type="gramEnd"/>
      <w:r w:rsidRPr="0083181D">
        <w:t xml:space="preserve"> ügyintéző</w:t>
      </w:r>
    </w:p>
    <w:sectPr w:rsidR="00085E41" w:rsidSect="008B7DAB">
      <w:footerReference w:type="even" r:id="rId8"/>
      <w:footerReference w:type="default" r:id="rId9"/>
      <w:pgSz w:w="11910" w:h="16840"/>
      <w:pgMar w:top="1320" w:right="1300" w:bottom="940" w:left="1100" w:header="0" w:footer="67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711" w:rsidRDefault="00A03711">
      <w:r>
        <w:separator/>
      </w:r>
    </w:p>
  </w:endnote>
  <w:endnote w:type="continuationSeparator" w:id="0">
    <w:p w:rsidR="00A03711" w:rsidRDefault="00A03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502050306020203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45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367FF">
      <w:rPr>
        <w:rStyle w:val="Oldalszm"/>
        <w:noProof/>
      </w:rPr>
      <w:t>1</w: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711" w:rsidRDefault="00A03711">
      <w:r>
        <w:separator/>
      </w:r>
    </w:p>
  </w:footnote>
  <w:footnote w:type="continuationSeparator" w:id="0">
    <w:p w:rsidR="00A03711" w:rsidRDefault="00A03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2F10EC0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09"/>
        </w:tabs>
        <w:ind w:left="1380" w:hanging="360"/>
      </w:pPr>
      <w:rPr>
        <w:rFonts w:ascii="Wingdings" w:hAnsi="Wingdings" w:cs="Times New Roman" w:hint="default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  <w:sz w:val="24"/>
        <w:szCs w:val="24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cs="Wingdings" w:hint="default"/>
        <w:szCs w:val="24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Cs w:val="24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1E37E84"/>
    <w:multiLevelType w:val="hybridMultilevel"/>
    <w:tmpl w:val="4A868C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3656374"/>
    <w:multiLevelType w:val="hybridMultilevel"/>
    <w:tmpl w:val="0FB28312"/>
    <w:lvl w:ilvl="0" w:tplc="0E5C62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61200B1"/>
    <w:multiLevelType w:val="hybridMultilevel"/>
    <w:tmpl w:val="A9D4BE9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65A65C1"/>
    <w:multiLevelType w:val="hybridMultilevel"/>
    <w:tmpl w:val="E4BC92AC"/>
    <w:lvl w:ilvl="0" w:tplc="4686EC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BE55E9"/>
    <w:multiLevelType w:val="hybridMultilevel"/>
    <w:tmpl w:val="FD322458"/>
    <w:lvl w:ilvl="0" w:tplc="8C96B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BAEEE16A">
      <w:start w:val="20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B91CE6"/>
    <w:multiLevelType w:val="hybridMultilevel"/>
    <w:tmpl w:val="07D82938"/>
    <w:lvl w:ilvl="0" w:tplc="2064FD2C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4101F6"/>
    <w:multiLevelType w:val="multilevel"/>
    <w:tmpl w:val="D1BCAE3C"/>
    <w:styleLink w:val="WW8Num31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7" w15:restartNumberingAfterBreak="0">
    <w:nsid w:val="256F4603"/>
    <w:multiLevelType w:val="hybridMultilevel"/>
    <w:tmpl w:val="4D647CE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F23E53"/>
    <w:multiLevelType w:val="hybridMultilevel"/>
    <w:tmpl w:val="C304F4CE"/>
    <w:lvl w:ilvl="0" w:tplc="3ECA460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91481CA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1516FA"/>
    <w:multiLevelType w:val="singleLevel"/>
    <w:tmpl w:val="70B08A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A69605B"/>
    <w:multiLevelType w:val="hybridMultilevel"/>
    <w:tmpl w:val="C7E2A31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A40D65"/>
    <w:multiLevelType w:val="hybridMultilevel"/>
    <w:tmpl w:val="C4A809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D603CE"/>
    <w:multiLevelType w:val="multilevel"/>
    <w:tmpl w:val="6CF8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F2259C9"/>
    <w:multiLevelType w:val="hybridMultilevel"/>
    <w:tmpl w:val="73BC62B0"/>
    <w:lvl w:ilvl="0" w:tplc="E3E67CC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767AE6"/>
    <w:multiLevelType w:val="hybridMultilevel"/>
    <w:tmpl w:val="E0CEBEE8"/>
    <w:lvl w:ilvl="0" w:tplc="8E50084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0D70ED"/>
    <w:multiLevelType w:val="hybridMultilevel"/>
    <w:tmpl w:val="E174E290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A6D1D05"/>
    <w:multiLevelType w:val="hybridMultilevel"/>
    <w:tmpl w:val="BB8C6D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87D00"/>
    <w:multiLevelType w:val="hybridMultilevel"/>
    <w:tmpl w:val="26AACF10"/>
    <w:lvl w:ilvl="0" w:tplc="69F07F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6241D87"/>
    <w:multiLevelType w:val="hybridMultilevel"/>
    <w:tmpl w:val="44BAF350"/>
    <w:lvl w:ilvl="0" w:tplc="205CE468">
      <w:start w:val="1"/>
      <w:numFmt w:val="decimal"/>
      <w:pStyle w:val="Cmsor41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4D3B69"/>
    <w:multiLevelType w:val="hybridMultilevel"/>
    <w:tmpl w:val="75BC52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9800B9"/>
    <w:multiLevelType w:val="hybridMultilevel"/>
    <w:tmpl w:val="47D87AC2"/>
    <w:lvl w:ilvl="0" w:tplc="60169568">
      <w:start w:val="2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2" w:hanging="360"/>
      </w:pPr>
    </w:lvl>
    <w:lvl w:ilvl="2" w:tplc="040E001B" w:tentative="1">
      <w:start w:val="1"/>
      <w:numFmt w:val="lowerRoman"/>
      <w:lvlText w:val="%3."/>
      <w:lvlJc w:val="right"/>
      <w:pPr>
        <w:ind w:left="2792" w:hanging="180"/>
      </w:pPr>
    </w:lvl>
    <w:lvl w:ilvl="3" w:tplc="040E000F" w:tentative="1">
      <w:start w:val="1"/>
      <w:numFmt w:val="decimal"/>
      <w:lvlText w:val="%4."/>
      <w:lvlJc w:val="left"/>
      <w:pPr>
        <w:ind w:left="3512" w:hanging="360"/>
      </w:pPr>
    </w:lvl>
    <w:lvl w:ilvl="4" w:tplc="040E0019" w:tentative="1">
      <w:start w:val="1"/>
      <w:numFmt w:val="lowerLetter"/>
      <w:lvlText w:val="%5."/>
      <w:lvlJc w:val="left"/>
      <w:pPr>
        <w:ind w:left="4232" w:hanging="360"/>
      </w:pPr>
    </w:lvl>
    <w:lvl w:ilvl="5" w:tplc="040E001B" w:tentative="1">
      <w:start w:val="1"/>
      <w:numFmt w:val="lowerRoman"/>
      <w:lvlText w:val="%6."/>
      <w:lvlJc w:val="right"/>
      <w:pPr>
        <w:ind w:left="4952" w:hanging="180"/>
      </w:pPr>
    </w:lvl>
    <w:lvl w:ilvl="6" w:tplc="040E000F" w:tentative="1">
      <w:start w:val="1"/>
      <w:numFmt w:val="decimal"/>
      <w:lvlText w:val="%7."/>
      <w:lvlJc w:val="left"/>
      <w:pPr>
        <w:ind w:left="5672" w:hanging="360"/>
      </w:pPr>
    </w:lvl>
    <w:lvl w:ilvl="7" w:tplc="040E0019" w:tentative="1">
      <w:start w:val="1"/>
      <w:numFmt w:val="lowerLetter"/>
      <w:lvlText w:val="%8."/>
      <w:lvlJc w:val="left"/>
      <w:pPr>
        <w:ind w:left="6392" w:hanging="360"/>
      </w:pPr>
    </w:lvl>
    <w:lvl w:ilvl="8" w:tplc="040E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1" w15:restartNumberingAfterBreak="0">
    <w:nsid w:val="7F95448D"/>
    <w:multiLevelType w:val="multilevel"/>
    <w:tmpl w:val="40D8F06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6"/>
  </w:num>
  <w:num w:numId="2">
    <w:abstractNumId w:val="28"/>
  </w:num>
  <w:num w:numId="3">
    <w:abstractNumId w:val="28"/>
    <w:lvlOverride w:ilvl="0">
      <w:startOverride w:val="1"/>
    </w:lvlOverride>
  </w:num>
  <w:num w:numId="4">
    <w:abstractNumId w:val="18"/>
  </w:num>
  <w:num w:numId="5">
    <w:abstractNumId w:val="23"/>
  </w:num>
  <w:num w:numId="6">
    <w:abstractNumId w:val="26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7"/>
  </w:num>
  <w:num w:numId="12">
    <w:abstractNumId w:val="14"/>
  </w:num>
  <w:num w:numId="13">
    <w:abstractNumId w:val="11"/>
  </w:num>
  <w:num w:numId="14">
    <w:abstractNumId w:val="10"/>
  </w:num>
  <w:num w:numId="15">
    <w:abstractNumId w:val="24"/>
  </w:num>
  <w:num w:numId="16">
    <w:abstractNumId w:val="1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21"/>
  </w:num>
  <w:num w:numId="20">
    <w:abstractNumId w:val="15"/>
  </w:num>
  <w:num w:numId="21">
    <w:abstractNumId w:val="27"/>
  </w:num>
  <w:num w:numId="22">
    <w:abstractNumId w:val="30"/>
  </w:num>
  <w:num w:numId="2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0F"/>
    <w:rsid w:val="00002CE6"/>
    <w:rsid w:val="000046C7"/>
    <w:rsid w:val="0000607D"/>
    <w:rsid w:val="00011EB1"/>
    <w:rsid w:val="00014296"/>
    <w:rsid w:val="000151C1"/>
    <w:rsid w:val="00016773"/>
    <w:rsid w:val="00017509"/>
    <w:rsid w:val="000209E3"/>
    <w:rsid w:val="00021170"/>
    <w:rsid w:val="00021AF8"/>
    <w:rsid w:val="00024BDE"/>
    <w:rsid w:val="00024C91"/>
    <w:rsid w:val="00025FBE"/>
    <w:rsid w:val="00026EED"/>
    <w:rsid w:val="000319E0"/>
    <w:rsid w:val="00031E7A"/>
    <w:rsid w:val="00033C3F"/>
    <w:rsid w:val="00037FF4"/>
    <w:rsid w:val="00044258"/>
    <w:rsid w:val="00044AF6"/>
    <w:rsid w:val="00045C01"/>
    <w:rsid w:val="00046FA1"/>
    <w:rsid w:val="00047A65"/>
    <w:rsid w:val="000506D6"/>
    <w:rsid w:val="00051A8C"/>
    <w:rsid w:val="00053220"/>
    <w:rsid w:val="000563D4"/>
    <w:rsid w:val="00057354"/>
    <w:rsid w:val="00057774"/>
    <w:rsid w:val="00062400"/>
    <w:rsid w:val="000628ED"/>
    <w:rsid w:val="00063501"/>
    <w:rsid w:val="00067AC0"/>
    <w:rsid w:val="0007070A"/>
    <w:rsid w:val="00070BEB"/>
    <w:rsid w:val="000739DB"/>
    <w:rsid w:val="000749A5"/>
    <w:rsid w:val="00075496"/>
    <w:rsid w:val="0007593C"/>
    <w:rsid w:val="000762E2"/>
    <w:rsid w:val="00085E41"/>
    <w:rsid w:val="0009067D"/>
    <w:rsid w:val="0009166C"/>
    <w:rsid w:val="00094797"/>
    <w:rsid w:val="00095ADC"/>
    <w:rsid w:val="000A11FC"/>
    <w:rsid w:val="000A1215"/>
    <w:rsid w:val="000A23A4"/>
    <w:rsid w:val="000A2BB3"/>
    <w:rsid w:val="000A4294"/>
    <w:rsid w:val="000A5952"/>
    <w:rsid w:val="000B4600"/>
    <w:rsid w:val="000B5973"/>
    <w:rsid w:val="000C1956"/>
    <w:rsid w:val="000C3EA3"/>
    <w:rsid w:val="000D3EAE"/>
    <w:rsid w:val="000D5577"/>
    <w:rsid w:val="000D609E"/>
    <w:rsid w:val="000D6554"/>
    <w:rsid w:val="000D6856"/>
    <w:rsid w:val="000D6DA6"/>
    <w:rsid w:val="000E21BE"/>
    <w:rsid w:val="000E33CF"/>
    <w:rsid w:val="000E4279"/>
    <w:rsid w:val="000E4F77"/>
    <w:rsid w:val="000E679D"/>
    <w:rsid w:val="000F0CD9"/>
    <w:rsid w:val="000F11C0"/>
    <w:rsid w:val="000F2D35"/>
    <w:rsid w:val="000F3875"/>
    <w:rsid w:val="000F448A"/>
    <w:rsid w:val="000F4BAB"/>
    <w:rsid w:val="000F4D08"/>
    <w:rsid w:val="000F6153"/>
    <w:rsid w:val="000F7091"/>
    <w:rsid w:val="000F7329"/>
    <w:rsid w:val="00100A8C"/>
    <w:rsid w:val="00104C2E"/>
    <w:rsid w:val="00107FA6"/>
    <w:rsid w:val="00110FDE"/>
    <w:rsid w:val="00112CD9"/>
    <w:rsid w:val="001148F6"/>
    <w:rsid w:val="001207DC"/>
    <w:rsid w:val="001218E7"/>
    <w:rsid w:val="001332D4"/>
    <w:rsid w:val="0013432C"/>
    <w:rsid w:val="001362F6"/>
    <w:rsid w:val="001432DE"/>
    <w:rsid w:val="00143F43"/>
    <w:rsid w:val="00145877"/>
    <w:rsid w:val="00146CEB"/>
    <w:rsid w:val="001507EE"/>
    <w:rsid w:val="00150DA4"/>
    <w:rsid w:val="00153D27"/>
    <w:rsid w:val="00157026"/>
    <w:rsid w:val="00157C74"/>
    <w:rsid w:val="001612A1"/>
    <w:rsid w:val="00166786"/>
    <w:rsid w:val="001674A9"/>
    <w:rsid w:val="00170E9C"/>
    <w:rsid w:val="00175CC2"/>
    <w:rsid w:val="00176889"/>
    <w:rsid w:val="00180AD0"/>
    <w:rsid w:val="00180DED"/>
    <w:rsid w:val="0018294D"/>
    <w:rsid w:val="00182A4D"/>
    <w:rsid w:val="00182E5F"/>
    <w:rsid w:val="001855B2"/>
    <w:rsid w:val="001A14E7"/>
    <w:rsid w:val="001A2B0D"/>
    <w:rsid w:val="001A6258"/>
    <w:rsid w:val="001A73E4"/>
    <w:rsid w:val="001B0085"/>
    <w:rsid w:val="001B1DF1"/>
    <w:rsid w:val="001B35BA"/>
    <w:rsid w:val="001B7753"/>
    <w:rsid w:val="001B7BA3"/>
    <w:rsid w:val="001C3218"/>
    <w:rsid w:val="001C7A26"/>
    <w:rsid w:val="001D0636"/>
    <w:rsid w:val="001D2EC8"/>
    <w:rsid w:val="001D3B1C"/>
    <w:rsid w:val="001E0235"/>
    <w:rsid w:val="001E0379"/>
    <w:rsid w:val="001E135E"/>
    <w:rsid w:val="001E2FA4"/>
    <w:rsid w:val="001E6565"/>
    <w:rsid w:val="001F795C"/>
    <w:rsid w:val="00200800"/>
    <w:rsid w:val="00204AF9"/>
    <w:rsid w:val="002053E2"/>
    <w:rsid w:val="00207A0B"/>
    <w:rsid w:val="0021231D"/>
    <w:rsid w:val="0021344B"/>
    <w:rsid w:val="00220BB3"/>
    <w:rsid w:val="00221BC2"/>
    <w:rsid w:val="00221DF7"/>
    <w:rsid w:val="00222988"/>
    <w:rsid w:val="00222DCA"/>
    <w:rsid w:val="0022461C"/>
    <w:rsid w:val="002265D8"/>
    <w:rsid w:val="00231098"/>
    <w:rsid w:val="00236833"/>
    <w:rsid w:val="00240A6F"/>
    <w:rsid w:val="00242BA5"/>
    <w:rsid w:val="00245FDB"/>
    <w:rsid w:val="002505B6"/>
    <w:rsid w:val="00255AD7"/>
    <w:rsid w:val="002640A2"/>
    <w:rsid w:val="002641EB"/>
    <w:rsid w:val="002661D6"/>
    <w:rsid w:val="0026658D"/>
    <w:rsid w:val="00270F9B"/>
    <w:rsid w:val="0027254C"/>
    <w:rsid w:val="0027483F"/>
    <w:rsid w:val="00275F1E"/>
    <w:rsid w:val="002775CC"/>
    <w:rsid w:val="00281D73"/>
    <w:rsid w:val="002821D4"/>
    <w:rsid w:val="0029159C"/>
    <w:rsid w:val="0029305B"/>
    <w:rsid w:val="0029389E"/>
    <w:rsid w:val="00294B58"/>
    <w:rsid w:val="00295864"/>
    <w:rsid w:val="00295A12"/>
    <w:rsid w:val="002A10CD"/>
    <w:rsid w:val="002A13A1"/>
    <w:rsid w:val="002A1B19"/>
    <w:rsid w:val="002A3E32"/>
    <w:rsid w:val="002A3F27"/>
    <w:rsid w:val="002A44E2"/>
    <w:rsid w:val="002A5197"/>
    <w:rsid w:val="002B3782"/>
    <w:rsid w:val="002B49EA"/>
    <w:rsid w:val="002B5DC6"/>
    <w:rsid w:val="002C3390"/>
    <w:rsid w:val="002D3403"/>
    <w:rsid w:val="002D79A7"/>
    <w:rsid w:val="002E0781"/>
    <w:rsid w:val="002E4C78"/>
    <w:rsid w:val="002E7D34"/>
    <w:rsid w:val="002F22BB"/>
    <w:rsid w:val="002F2CB5"/>
    <w:rsid w:val="002F3409"/>
    <w:rsid w:val="002F3490"/>
    <w:rsid w:val="002F3B7B"/>
    <w:rsid w:val="002F43F6"/>
    <w:rsid w:val="00303F23"/>
    <w:rsid w:val="0031008B"/>
    <w:rsid w:val="003102BF"/>
    <w:rsid w:val="003109E4"/>
    <w:rsid w:val="00311D1E"/>
    <w:rsid w:val="003128CD"/>
    <w:rsid w:val="00313175"/>
    <w:rsid w:val="00313C13"/>
    <w:rsid w:val="00315954"/>
    <w:rsid w:val="003160C0"/>
    <w:rsid w:val="00317DB8"/>
    <w:rsid w:val="00323156"/>
    <w:rsid w:val="003237D2"/>
    <w:rsid w:val="0032465E"/>
    <w:rsid w:val="00324F53"/>
    <w:rsid w:val="00325CD9"/>
    <w:rsid w:val="00330E39"/>
    <w:rsid w:val="00331088"/>
    <w:rsid w:val="00332924"/>
    <w:rsid w:val="003367A4"/>
    <w:rsid w:val="0033698F"/>
    <w:rsid w:val="00346664"/>
    <w:rsid w:val="00346C95"/>
    <w:rsid w:val="00346D77"/>
    <w:rsid w:val="00347693"/>
    <w:rsid w:val="0035285C"/>
    <w:rsid w:val="00353785"/>
    <w:rsid w:val="00355448"/>
    <w:rsid w:val="00355894"/>
    <w:rsid w:val="003561BC"/>
    <w:rsid w:val="00362D61"/>
    <w:rsid w:val="00367302"/>
    <w:rsid w:val="00367A4E"/>
    <w:rsid w:val="003721AD"/>
    <w:rsid w:val="0037297B"/>
    <w:rsid w:val="00376A49"/>
    <w:rsid w:val="0038307B"/>
    <w:rsid w:val="0038326A"/>
    <w:rsid w:val="00386735"/>
    <w:rsid w:val="0038705D"/>
    <w:rsid w:val="00391BA3"/>
    <w:rsid w:val="003936FE"/>
    <w:rsid w:val="003944A6"/>
    <w:rsid w:val="00396BAC"/>
    <w:rsid w:val="00396FE4"/>
    <w:rsid w:val="003974A1"/>
    <w:rsid w:val="003A1203"/>
    <w:rsid w:val="003A147C"/>
    <w:rsid w:val="003A16C5"/>
    <w:rsid w:val="003A2196"/>
    <w:rsid w:val="003A2934"/>
    <w:rsid w:val="003A362E"/>
    <w:rsid w:val="003A7DC9"/>
    <w:rsid w:val="003B0766"/>
    <w:rsid w:val="003B0869"/>
    <w:rsid w:val="003B74F1"/>
    <w:rsid w:val="003B7914"/>
    <w:rsid w:val="003B7BAF"/>
    <w:rsid w:val="003D35FD"/>
    <w:rsid w:val="003D3B60"/>
    <w:rsid w:val="003D77BF"/>
    <w:rsid w:val="003E0F96"/>
    <w:rsid w:val="003E2D73"/>
    <w:rsid w:val="003F06F0"/>
    <w:rsid w:val="003F29D0"/>
    <w:rsid w:val="003F3FF9"/>
    <w:rsid w:val="00401613"/>
    <w:rsid w:val="00401E17"/>
    <w:rsid w:val="00404D15"/>
    <w:rsid w:val="00406415"/>
    <w:rsid w:val="004119F0"/>
    <w:rsid w:val="00417EC2"/>
    <w:rsid w:val="00421704"/>
    <w:rsid w:val="0042377A"/>
    <w:rsid w:val="004253A5"/>
    <w:rsid w:val="004313BF"/>
    <w:rsid w:val="00431D79"/>
    <w:rsid w:val="00431E7D"/>
    <w:rsid w:val="004326DD"/>
    <w:rsid w:val="00434529"/>
    <w:rsid w:val="00435689"/>
    <w:rsid w:val="00435D17"/>
    <w:rsid w:val="004360B4"/>
    <w:rsid w:val="00440088"/>
    <w:rsid w:val="00441D37"/>
    <w:rsid w:val="004523D3"/>
    <w:rsid w:val="00452B75"/>
    <w:rsid w:val="00454D33"/>
    <w:rsid w:val="00455CE0"/>
    <w:rsid w:val="00455E78"/>
    <w:rsid w:val="004602EC"/>
    <w:rsid w:val="00462D91"/>
    <w:rsid w:val="004647AA"/>
    <w:rsid w:val="00464D86"/>
    <w:rsid w:val="0046626F"/>
    <w:rsid w:val="004701CF"/>
    <w:rsid w:val="004701FE"/>
    <w:rsid w:val="004709BF"/>
    <w:rsid w:val="0047100E"/>
    <w:rsid w:val="0047386C"/>
    <w:rsid w:val="00474449"/>
    <w:rsid w:val="00474AAC"/>
    <w:rsid w:val="00475CE6"/>
    <w:rsid w:val="00476C1D"/>
    <w:rsid w:val="00480D22"/>
    <w:rsid w:val="00481312"/>
    <w:rsid w:val="004846A2"/>
    <w:rsid w:val="00485DA6"/>
    <w:rsid w:val="00487CAA"/>
    <w:rsid w:val="00490E94"/>
    <w:rsid w:val="00491013"/>
    <w:rsid w:val="0049112F"/>
    <w:rsid w:val="0049229E"/>
    <w:rsid w:val="00493435"/>
    <w:rsid w:val="004935F5"/>
    <w:rsid w:val="004975A4"/>
    <w:rsid w:val="004A2B6B"/>
    <w:rsid w:val="004A3DF5"/>
    <w:rsid w:val="004A6CC9"/>
    <w:rsid w:val="004B06C1"/>
    <w:rsid w:val="004B0B5C"/>
    <w:rsid w:val="004B1FDB"/>
    <w:rsid w:val="004B4392"/>
    <w:rsid w:val="004B5C77"/>
    <w:rsid w:val="004B622A"/>
    <w:rsid w:val="004B6CAA"/>
    <w:rsid w:val="004B72B7"/>
    <w:rsid w:val="004B7B33"/>
    <w:rsid w:val="004C2446"/>
    <w:rsid w:val="004C26CE"/>
    <w:rsid w:val="004C6C22"/>
    <w:rsid w:val="004C75C5"/>
    <w:rsid w:val="004C7928"/>
    <w:rsid w:val="004D23CA"/>
    <w:rsid w:val="004D2DF2"/>
    <w:rsid w:val="004D3418"/>
    <w:rsid w:val="004E03DE"/>
    <w:rsid w:val="004E2BDD"/>
    <w:rsid w:val="004E499E"/>
    <w:rsid w:val="004E5968"/>
    <w:rsid w:val="004E59FD"/>
    <w:rsid w:val="004E5D6A"/>
    <w:rsid w:val="004E6773"/>
    <w:rsid w:val="004F0A09"/>
    <w:rsid w:val="004F2F1D"/>
    <w:rsid w:val="004F5180"/>
    <w:rsid w:val="004F7096"/>
    <w:rsid w:val="0050217F"/>
    <w:rsid w:val="00502AEF"/>
    <w:rsid w:val="00503B91"/>
    <w:rsid w:val="00507A38"/>
    <w:rsid w:val="00511086"/>
    <w:rsid w:val="005113BB"/>
    <w:rsid w:val="0051435C"/>
    <w:rsid w:val="0051463D"/>
    <w:rsid w:val="005158EA"/>
    <w:rsid w:val="005177D4"/>
    <w:rsid w:val="0052309F"/>
    <w:rsid w:val="00523598"/>
    <w:rsid w:val="00526DAA"/>
    <w:rsid w:val="00527451"/>
    <w:rsid w:val="005300E3"/>
    <w:rsid w:val="00535086"/>
    <w:rsid w:val="00537F62"/>
    <w:rsid w:val="00542C1D"/>
    <w:rsid w:val="005543C2"/>
    <w:rsid w:val="00556BCF"/>
    <w:rsid w:val="00560F80"/>
    <w:rsid w:val="005623A2"/>
    <w:rsid w:val="005636C2"/>
    <w:rsid w:val="005637FA"/>
    <w:rsid w:val="00565582"/>
    <w:rsid w:val="005712B3"/>
    <w:rsid w:val="005718B2"/>
    <w:rsid w:val="00572E66"/>
    <w:rsid w:val="0057547C"/>
    <w:rsid w:val="005801A9"/>
    <w:rsid w:val="00581431"/>
    <w:rsid w:val="00584372"/>
    <w:rsid w:val="00584796"/>
    <w:rsid w:val="00585309"/>
    <w:rsid w:val="00594B9E"/>
    <w:rsid w:val="00594C02"/>
    <w:rsid w:val="00594F6D"/>
    <w:rsid w:val="0059515D"/>
    <w:rsid w:val="00595C07"/>
    <w:rsid w:val="005A235B"/>
    <w:rsid w:val="005A3BAC"/>
    <w:rsid w:val="005A6DB1"/>
    <w:rsid w:val="005A77B4"/>
    <w:rsid w:val="005B19EA"/>
    <w:rsid w:val="005B4772"/>
    <w:rsid w:val="005B556E"/>
    <w:rsid w:val="005B6383"/>
    <w:rsid w:val="005C3981"/>
    <w:rsid w:val="005C5D52"/>
    <w:rsid w:val="005C5E74"/>
    <w:rsid w:val="005C63EE"/>
    <w:rsid w:val="005C75C4"/>
    <w:rsid w:val="005C7D10"/>
    <w:rsid w:val="005C7DA6"/>
    <w:rsid w:val="005D5E4E"/>
    <w:rsid w:val="005D652E"/>
    <w:rsid w:val="005D6A89"/>
    <w:rsid w:val="005E18C5"/>
    <w:rsid w:val="005E214C"/>
    <w:rsid w:val="005F045C"/>
    <w:rsid w:val="005F0AFA"/>
    <w:rsid w:val="005F0D66"/>
    <w:rsid w:val="005F2824"/>
    <w:rsid w:val="005F336E"/>
    <w:rsid w:val="005F5EE9"/>
    <w:rsid w:val="005F7181"/>
    <w:rsid w:val="00601039"/>
    <w:rsid w:val="00606166"/>
    <w:rsid w:val="00606C39"/>
    <w:rsid w:val="006103F9"/>
    <w:rsid w:val="006116F9"/>
    <w:rsid w:val="0061235E"/>
    <w:rsid w:val="00613560"/>
    <w:rsid w:val="006137F0"/>
    <w:rsid w:val="00613836"/>
    <w:rsid w:val="00615B7D"/>
    <w:rsid w:val="00617FBC"/>
    <w:rsid w:val="00620331"/>
    <w:rsid w:val="00620EB1"/>
    <w:rsid w:val="00622A53"/>
    <w:rsid w:val="006309AE"/>
    <w:rsid w:val="00630E5A"/>
    <w:rsid w:val="00633519"/>
    <w:rsid w:val="00633946"/>
    <w:rsid w:val="00633BB3"/>
    <w:rsid w:val="00636E21"/>
    <w:rsid w:val="006423F4"/>
    <w:rsid w:val="006439B7"/>
    <w:rsid w:val="00645C4F"/>
    <w:rsid w:val="0065206F"/>
    <w:rsid w:val="006526FC"/>
    <w:rsid w:val="006635B9"/>
    <w:rsid w:val="00663AD1"/>
    <w:rsid w:val="00666835"/>
    <w:rsid w:val="006668A2"/>
    <w:rsid w:val="006714C0"/>
    <w:rsid w:val="006726E0"/>
    <w:rsid w:val="0067425C"/>
    <w:rsid w:val="006743A8"/>
    <w:rsid w:val="00675E1E"/>
    <w:rsid w:val="0067723A"/>
    <w:rsid w:val="0068255E"/>
    <w:rsid w:val="00684AD6"/>
    <w:rsid w:val="00687F04"/>
    <w:rsid w:val="006906A5"/>
    <w:rsid w:val="00690BAB"/>
    <w:rsid w:val="00690CB9"/>
    <w:rsid w:val="00690E9B"/>
    <w:rsid w:val="00691A85"/>
    <w:rsid w:val="00691C07"/>
    <w:rsid w:val="00692FA2"/>
    <w:rsid w:val="006941B5"/>
    <w:rsid w:val="00694A25"/>
    <w:rsid w:val="00695C13"/>
    <w:rsid w:val="00697AA0"/>
    <w:rsid w:val="006A2012"/>
    <w:rsid w:val="006A3350"/>
    <w:rsid w:val="006A36F1"/>
    <w:rsid w:val="006A4DA8"/>
    <w:rsid w:val="006A7A9D"/>
    <w:rsid w:val="006B037D"/>
    <w:rsid w:val="006B0A8C"/>
    <w:rsid w:val="006B4D13"/>
    <w:rsid w:val="006B6838"/>
    <w:rsid w:val="006C0060"/>
    <w:rsid w:val="006C42F8"/>
    <w:rsid w:val="006C64F4"/>
    <w:rsid w:val="006C661F"/>
    <w:rsid w:val="006C67F8"/>
    <w:rsid w:val="006D1257"/>
    <w:rsid w:val="006D2A10"/>
    <w:rsid w:val="006D4717"/>
    <w:rsid w:val="006D50C9"/>
    <w:rsid w:val="006D545B"/>
    <w:rsid w:val="006D6D7A"/>
    <w:rsid w:val="006D71A9"/>
    <w:rsid w:val="006E07BF"/>
    <w:rsid w:val="006E0BC4"/>
    <w:rsid w:val="006E7A64"/>
    <w:rsid w:val="006F4C7B"/>
    <w:rsid w:val="007013FD"/>
    <w:rsid w:val="00701F9C"/>
    <w:rsid w:val="007059DD"/>
    <w:rsid w:val="00705DB8"/>
    <w:rsid w:val="00706399"/>
    <w:rsid w:val="00707A99"/>
    <w:rsid w:val="0071392F"/>
    <w:rsid w:val="00714290"/>
    <w:rsid w:val="00715C10"/>
    <w:rsid w:val="00716DE9"/>
    <w:rsid w:val="0071717E"/>
    <w:rsid w:val="0071762C"/>
    <w:rsid w:val="00721603"/>
    <w:rsid w:val="007233EB"/>
    <w:rsid w:val="007248D9"/>
    <w:rsid w:val="00724A12"/>
    <w:rsid w:val="00730408"/>
    <w:rsid w:val="00730D4C"/>
    <w:rsid w:val="00735447"/>
    <w:rsid w:val="007356AF"/>
    <w:rsid w:val="00740185"/>
    <w:rsid w:val="007404D1"/>
    <w:rsid w:val="00745214"/>
    <w:rsid w:val="00746503"/>
    <w:rsid w:val="00752459"/>
    <w:rsid w:val="00754F4E"/>
    <w:rsid w:val="007558A1"/>
    <w:rsid w:val="00757124"/>
    <w:rsid w:val="00757F42"/>
    <w:rsid w:val="007602EB"/>
    <w:rsid w:val="00762072"/>
    <w:rsid w:val="00766095"/>
    <w:rsid w:val="00766AA9"/>
    <w:rsid w:val="00770CDE"/>
    <w:rsid w:val="007753F5"/>
    <w:rsid w:val="00777B9B"/>
    <w:rsid w:val="00781610"/>
    <w:rsid w:val="0079036F"/>
    <w:rsid w:val="0079124B"/>
    <w:rsid w:val="0079448F"/>
    <w:rsid w:val="007973F2"/>
    <w:rsid w:val="007A2F4E"/>
    <w:rsid w:val="007A4163"/>
    <w:rsid w:val="007A5656"/>
    <w:rsid w:val="007A5756"/>
    <w:rsid w:val="007B6222"/>
    <w:rsid w:val="007B6436"/>
    <w:rsid w:val="007B7D3C"/>
    <w:rsid w:val="007C3037"/>
    <w:rsid w:val="007C3FF6"/>
    <w:rsid w:val="007C60B0"/>
    <w:rsid w:val="007D08F1"/>
    <w:rsid w:val="007D0F2C"/>
    <w:rsid w:val="007D3137"/>
    <w:rsid w:val="007D31EB"/>
    <w:rsid w:val="007D7D63"/>
    <w:rsid w:val="007E05F2"/>
    <w:rsid w:val="007E17F2"/>
    <w:rsid w:val="007E33BF"/>
    <w:rsid w:val="007E33EB"/>
    <w:rsid w:val="007E455A"/>
    <w:rsid w:val="007E4820"/>
    <w:rsid w:val="007E4B36"/>
    <w:rsid w:val="007E625C"/>
    <w:rsid w:val="007F0D96"/>
    <w:rsid w:val="007F167C"/>
    <w:rsid w:val="007F1852"/>
    <w:rsid w:val="007F416E"/>
    <w:rsid w:val="007F4B5A"/>
    <w:rsid w:val="007F4D13"/>
    <w:rsid w:val="007F536F"/>
    <w:rsid w:val="007F66D7"/>
    <w:rsid w:val="007F7AF2"/>
    <w:rsid w:val="008016E8"/>
    <w:rsid w:val="00803167"/>
    <w:rsid w:val="00803A2E"/>
    <w:rsid w:val="0080437C"/>
    <w:rsid w:val="0080452F"/>
    <w:rsid w:val="00805F0D"/>
    <w:rsid w:val="0080622D"/>
    <w:rsid w:val="00807E2D"/>
    <w:rsid w:val="0081073B"/>
    <w:rsid w:val="008107B3"/>
    <w:rsid w:val="008110C9"/>
    <w:rsid w:val="008132DE"/>
    <w:rsid w:val="0081475D"/>
    <w:rsid w:val="00815533"/>
    <w:rsid w:val="0081634F"/>
    <w:rsid w:val="00821195"/>
    <w:rsid w:val="00821A0B"/>
    <w:rsid w:val="00823C13"/>
    <w:rsid w:val="008249F5"/>
    <w:rsid w:val="00824B48"/>
    <w:rsid w:val="00825C27"/>
    <w:rsid w:val="00827F3C"/>
    <w:rsid w:val="00830DCA"/>
    <w:rsid w:val="008315C4"/>
    <w:rsid w:val="0083181D"/>
    <w:rsid w:val="0083188E"/>
    <w:rsid w:val="00833FA9"/>
    <w:rsid w:val="00835195"/>
    <w:rsid w:val="0083569D"/>
    <w:rsid w:val="008371EC"/>
    <w:rsid w:val="00837B03"/>
    <w:rsid w:val="008410F1"/>
    <w:rsid w:val="00841D26"/>
    <w:rsid w:val="00841F37"/>
    <w:rsid w:val="008476B8"/>
    <w:rsid w:val="00847B35"/>
    <w:rsid w:val="00850AB1"/>
    <w:rsid w:val="00851A07"/>
    <w:rsid w:val="00851BBE"/>
    <w:rsid w:val="00853C2F"/>
    <w:rsid w:val="008567AF"/>
    <w:rsid w:val="00856814"/>
    <w:rsid w:val="00860150"/>
    <w:rsid w:val="00860673"/>
    <w:rsid w:val="0086580A"/>
    <w:rsid w:val="00865B46"/>
    <w:rsid w:val="00866760"/>
    <w:rsid w:val="00870144"/>
    <w:rsid w:val="00874F66"/>
    <w:rsid w:val="0087592E"/>
    <w:rsid w:val="008769F0"/>
    <w:rsid w:val="008774CA"/>
    <w:rsid w:val="00880C5D"/>
    <w:rsid w:val="008811DA"/>
    <w:rsid w:val="0088143E"/>
    <w:rsid w:val="008859E3"/>
    <w:rsid w:val="008875A5"/>
    <w:rsid w:val="00887627"/>
    <w:rsid w:val="00890078"/>
    <w:rsid w:val="00891FE1"/>
    <w:rsid w:val="008928A0"/>
    <w:rsid w:val="0089496D"/>
    <w:rsid w:val="008963B5"/>
    <w:rsid w:val="008A00BC"/>
    <w:rsid w:val="008A0966"/>
    <w:rsid w:val="008A2BDA"/>
    <w:rsid w:val="008A3E8D"/>
    <w:rsid w:val="008A4A12"/>
    <w:rsid w:val="008A61E5"/>
    <w:rsid w:val="008A6230"/>
    <w:rsid w:val="008A68FA"/>
    <w:rsid w:val="008A72AF"/>
    <w:rsid w:val="008B7DAB"/>
    <w:rsid w:val="008B7F57"/>
    <w:rsid w:val="008C100F"/>
    <w:rsid w:val="008C2DCB"/>
    <w:rsid w:val="008C3D2F"/>
    <w:rsid w:val="008C55EF"/>
    <w:rsid w:val="008D15FC"/>
    <w:rsid w:val="008D29F9"/>
    <w:rsid w:val="008D4874"/>
    <w:rsid w:val="008D59E1"/>
    <w:rsid w:val="008E191C"/>
    <w:rsid w:val="008E38ED"/>
    <w:rsid w:val="008E4F0E"/>
    <w:rsid w:val="008E6697"/>
    <w:rsid w:val="008E6DC3"/>
    <w:rsid w:val="008F1DA3"/>
    <w:rsid w:val="008F227E"/>
    <w:rsid w:val="008F3611"/>
    <w:rsid w:val="008F4C3A"/>
    <w:rsid w:val="008F6311"/>
    <w:rsid w:val="008F6F6B"/>
    <w:rsid w:val="009009AB"/>
    <w:rsid w:val="00901EB9"/>
    <w:rsid w:val="00903F89"/>
    <w:rsid w:val="009053CB"/>
    <w:rsid w:val="009065A0"/>
    <w:rsid w:val="00907130"/>
    <w:rsid w:val="00907ABF"/>
    <w:rsid w:val="0091482F"/>
    <w:rsid w:val="00915F8A"/>
    <w:rsid w:val="00921A75"/>
    <w:rsid w:val="00922A1F"/>
    <w:rsid w:val="00923643"/>
    <w:rsid w:val="00925625"/>
    <w:rsid w:val="00925C99"/>
    <w:rsid w:val="00925F33"/>
    <w:rsid w:val="009304F3"/>
    <w:rsid w:val="009328E7"/>
    <w:rsid w:val="009349AC"/>
    <w:rsid w:val="00934AF9"/>
    <w:rsid w:val="00934E66"/>
    <w:rsid w:val="0094201A"/>
    <w:rsid w:val="0094403A"/>
    <w:rsid w:val="00945C04"/>
    <w:rsid w:val="009460A6"/>
    <w:rsid w:val="00947710"/>
    <w:rsid w:val="00950EC8"/>
    <w:rsid w:val="0095357C"/>
    <w:rsid w:val="00955DAB"/>
    <w:rsid w:val="009602BF"/>
    <w:rsid w:val="00962FA3"/>
    <w:rsid w:val="0096499F"/>
    <w:rsid w:val="009709E4"/>
    <w:rsid w:val="00970AC6"/>
    <w:rsid w:val="00973895"/>
    <w:rsid w:val="00980237"/>
    <w:rsid w:val="0098034A"/>
    <w:rsid w:val="00980462"/>
    <w:rsid w:val="00984112"/>
    <w:rsid w:val="00985E84"/>
    <w:rsid w:val="00990D90"/>
    <w:rsid w:val="00991C9E"/>
    <w:rsid w:val="00993A68"/>
    <w:rsid w:val="0099764F"/>
    <w:rsid w:val="00997E4C"/>
    <w:rsid w:val="009A0731"/>
    <w:rsid w:val="009A104B"/>
    <w:rsid w:val="009A5443"/>
    <w:rsid w:val="009A618D"/>
    <w:rsid w:val="009B0D73"/>
    <w:rsid w:val="009B5BC2"/>
    <w:rsid w:val="009B5F6F"/>
    <w:rsid w:val="009B69C7"/>
    <w:rsid w:val="009B6D20"/>
    <w:rsid w:val="009C0341"/>
    <w:rsid w:val="009C13E2"/>
    <w:rsid w:val="009C2E69"/>
    <w:rsid w:val="009C3997"/>
    <w:rsid w:val="009C4434"/>
    <w:rsid w:val="009C4BF0"/>
    <w:rsid w:val="009C5A1F"/>
    <w:rsid w:val="009C64E9"/>
    <w:rsid w:val="009C7B01"/>
    <w:rsid w:val="009D0816"/>
    <w:rsid w:val="009D3DF1"/>
    <w:rsid w:val="009D645D"/>
    <w:rsid w:val="009E44DF"/>
    <w:rsid w:val="009E46F8"/>
    <w:rsid w:val="009E4C2B"/>
    <w:rsid w:val="009E583E"/>
    <w:rsid w:val="009E61CF"/>
    <w:rsid w:val="009E7786"/>
    <w:rsid w:val="009E78A9"/>
    <w:rsid w:val="009E7B22"/>
    <w:rsid w:val="009F14CB"/>
    <w:rsid w:val="009F72E9"/>
    <w:rsid w:val="009F7C87"/>
    <w:rsid w:val="00A002AB"/>
    <w:rsid w:val="00A004CA"/>
    <w:rsid w:val="00A018CC"/>
    <w:rsid w:val="00A01E53"/>
    <w:rsid w:val="00A01FB3"/>
    <w:rsid w:val="00A02C2D"/>
    <w:rsid w:val="00A02E7E"/>
    <w:rsid w:val="00A03711"/>
    <w:rsid w:val="00A05D2B"/>
    <w:rsid w:val="00A11521"/>
    <w:rsid w:val="00A1521C"/>
    <w:rsid w:val="00A16ABC"/>
    <w:rsid w:val="00A1772E"/>
    <w:rsid w:val="00A22278"/>
    <w:rsid w:val="00A2398A"/>
    <w:rsid w:val="00A23F94"/>
    <w:rsid w:val="00A24F29"/>
    <w:rsid w:val="00A32489"/>
    <w:rsid w:val="00A35873"/>
    <w:rsid w:val="00A35FA0"/>
    <w:rsid w:val="00A36C73"/>
    <w:rsid w:val="00A41617"/>
    <w:rsid w:val="00A44B6D"/>
    <w:rsid w:val="00A4596E"/>
    <w:rsid w:val="00A47DC1"/>
    <w:rsid w:val="00A52C70"/>
    <w:rsid w:val="00A56080"/>
    <w:rsid w:val="00A57A34"/>
    <w:rsid w:val="00A601B5"/>
    <w:rsid w:val="00A60F4C"/>
    <w:rsid w:val="00A66E49"/>
    <w:rsid w:val="00A7488F"/>
    <w:rsid w:val="00A75585"/>
    <w:rsid w:val="00A771FE"/>
    <w:rsid w:val="00A802B6"/>
    <w:rsid w:val="00A81579"/>
    <w:rsid w:val="00A81DE2"/>
    <w:rsid w:val="00A85C0C"/>
    <w:rsid w:val="00A901D8"/>
    <w:rsid w:val="00A91938"/>
    <w:rsid w:val="00A95CED"/>
    <w:rsid w:val="00A96855"/>
    <w:rsid w:val="00AA091F"/>
    <w:rsid w:val="00AA34DE"/>
    <w:rsid w:val="00AA473F"/>
    <w:rsid w:val="00AA783D"/>
    <w:rsid w:val="00AB1B31"/>
    <w:rsid w:val="00AB3C0F"/>
    <w:rsid w:val="00AB537C"/>
    <w:rsid w:val="00AB65E1"/>
    <w:rsid w:val="00AB76D3"/>
    <w:rsid w:val="00AB76DC"/>
    <w:rsid w:val="00AB7982"/>
    <w:rsid w:val="00AC0346"/>
    <w:rsid w:val="00AC1C69"/>
    <w:rsid w:val="00AC21DA"/>
    <w:rsid w:val="00AC7411"/>
    <w:rsid w:val="00AD04F4"/>
    <w:rsid w:val="00AD38F3"/>
    <w:rsid w:val="00AD440D"/>
    <w:rsid w:val="00AD4B87"/>
    <w:rsid w:val="00AD4C19"/>
    <w:rsid w:val="00AD6281"/>
    <w:rsid w:val="00AE0667"/>
    <w:rsid w:val="00AE18ED"/>
    <w:rsid w:val="00AE2C2A"/>
    <w:rsid w:val="00AE5D83"/>
    <w:rsid w:val="00AF11F0"/>
    <w:rsid w:val="00AF496D"/>
    <w:rsid w:val="00AF4B95"/>
    <w:rsid w:val="00B022AD"/>
    <w:rsid w:val="00B04F48"/>
    <w:rsid w:val="00B057E9"/>
    <w:rsid w:val="00B065E5"/>
    <w:rsid w:val="00B0664C"/>
    <w:rsid w:val="00B10721"/>
    <w:rsid w:val="00B15349"/>
    <w:rsid w:val="00B156FB"/>
    <w:rsid w:val="00B17267"/>
    <w:rsid w:val="00B22E3D"/>
    <w:rsid w:val="00B254E6"/>
    <w:rsid w:val="00B25521"/>
    <w:rsid w:val="00B25A28"/>
    <w:rsid w:val="00B31E06"/>
    <w:rsid w:val="00B324EA"/>
    <w:rsid w:val="00B3542C"/>
    <w:rsid w:val="00B36BD7"/>
    <w:rsid w:val="00B4045E"/>
    <w:rsid w:val="00B411F9"/>
    <w:rsid w:val="00B42240"/>
    <w:rsid w:val="00B42573"/>
    <w:rsid w:val="00B434A7"/>
    <w:rsid w:val="00B4488F"/>
    <w:rsid w:val="00B50B73"/>
    <w:rsid w:val="00B50F48"/>
    <w:rsid w:val="00B5146C"/>
    <w:rsid w:val="00B51497"/>
    <w:rsid w:val="00B539B5"/>
    <w:rsid w:val="00B56553"/>
    <w:rsid w:val="00B609E7"/>
    <w:rsid w:val="00B61539"/>
    <w:rsid w:val="00B63184"/>
    <w:rsid w:val="00B65998"/>
    <w:rsid w:val="00B67B48"/>
    <w:rsid w:val="00B70A56"/>
    <w:rsid w:val="00B70D67"/>
    <w:rsid w:val="00B70F0B"/>
    <w:rsid w:val="00B71D45"/>
    <w:rsid w:val="00B72EAC"/>
    <w:rsid w:val="00B7356C"/>
    <w:rsid w:val="00B737F4"/>
    <w:rsid w:val="00B754CB"/>
    <w:rsid w:val="00B82622"/>
    <w:rsid w:val="00B84B08"/>
    <w:rsid w:val="00B85159"/>
    <w:rsid w:val="00B85EAC"/>
    <w:rsid w:val="00B91826"/>
    <w:rsid w:val="00B91C4D"/>
    <w:rsid w:val="00B91FB6"/>
    <w:rsid w:val="00B91FEB"/>
    <w:rsid w:val="00B934D8"/>
    <w:rsid w:val="00B9710D"/>
    <w:rsid w:val="00B97984"/>
    <w:rsid w:val="00BA080B"/>
    <w:rsid w:val="00BA1DA5"/>
    <w:rsid w:val="00BA75BC"/>
    <w:rsid w:val="00BA7CAD"/>
    <w:rsid w:val="00BB0983"/>
    <w:rsid w:val="00BB164A"/>
    <w:rsid w:val="00BB369E"/>
    <w:rsid w:val="00BB5C25"/>
    <w:rsid w:val="00BC166C"/>
    <w:rsid w:val="00BC2340"/>
    <w:rsid w:val="00BC26CB"/>
    <w:rsid w:val="00BC3536"/>
    <w:rsid w:val="00BC4AD8"/>
    <w:rsid w:val="00BC6F3B"/>
    <w:rsid w:val="00BD4A9F"/>
    <w:rsid w:val="00BD6B5E"/>
    <w:rsid w:val="00BE1E5E"/>
    <w:rsid w:val="00BE5375"/>
    <w:rsid w:val="00BF1EBB"/>
    <w:rsid w:val="00BF2DC5"/>
    <w:rsid w:val="00BF3AD9"/>
    <w:rsid w:val="00BF4D02"/>
    <w:rsid w:val="00C11294"/>
    <w:rsid w:val="00C14BE3"/>
    <w:rsid w:val="00C14E72"/>
    <w:rsid w:val="00C14F9A"/>
    <w:rsid w:val="00C16BEB"/>
    <w:rsid w:val="00C2187B"/>
    <w:rsid w:val="00C23985"/>
    <w:rsid w:val="00C23E64"/>
    <w:rsid w:val="00C247C6"/>
    <w:rsid w:val="00C25C4F"/>
    <w:rsid w:val="00C26E48"/>
    <w:rsid w:val="00C27DF9"/>
    <w:rsid w:val="00C30C41"/>
    <w:rsid w:val="00C320C4"/>
    <w:rsid w:val="00C33ECF"/>
    <w:rsid w:val="00C367FF"/>
    <w:rsid w:val="00C40678"/>
    <w:rsid w:val="00C40702"/>
    <w:rsid w:val="00C43FBB"/>
    <w:rsid w:val="00C44595"/>
    <w:rsid w:val="00C44984"/>
    <w:rsid w:val="00C44A3D"/>
    <w:rsid w:val="00C539F2"/>
    <w:rsid w:val="00C56F29"/>
    <w:rsid w:val="00C56FDA"/>
    <w:rsid w:val="00C57B2D"/>
    <w:rsid w:val="00C60A85"/>
    <w:rsid w:val="00C61308"/>
    <w:rsid w:val="00C63A4E"/>
    <w:rsid w:val="00C72697"/>
    <w:rsid w:val="00C77F1D"/>
    <w:rsid w:val="00C80367"/>
    <w:rsid w:val="00C823BD"/>
    <w:rsid w:val="00C8341E"/>
    <w:rsid w:val="00C83F2C"/>
    <w:rsid w:val="00C846F3"/>
    <w:rsid w:val="00C91054"/>
    <w:rsid w:val="00C93CCA"/>
    <w:rsid w:val="00CA0CB7"/>
    <w:rsid w:val="00CA3C1E"/>
    <w:rsid w:val="00CA56F3"/>
    <w:rsid w:val="00CA6A1E"/>
    <w:rsid w:val="00CA71A0"/>
    <w:rsid w:val="00CB0DA2"/>
    <w:rsid w:val="00CB4AAD"/>
    <w:rsid w:val="00CB5FB0"/>
    <w:rsid w:val="00CB6612"/>
    <w:rsid w:val="00CC1E03"/>
    <w:rsid w:val="00CC28E2"/>
    <w:rsid w:val="00CC5282"/>
    <w:rsid w:val="00CC5DE9"/>
    <w:rsid w:val="00CC7FD2"/>
    <w:rsid w:val="00CD1DC9"/>
    <w:rsid w:val="00CD1FBB"/>
    <w:rsid w:val="00CD5649"/>
    <w:rsid w:val="00CD5861"/>
    <w:rsid w:val="00CD628C"/>
    <w:rsid w:val="00CE1CD9"/>
    <w:rsid w:val="00CE36F6"/>
    <w:rsid w:val="00CE4F0F"/>
    <w:rsid w:val="00CE5D45"/>
    <w:rsid w:val="00D0084C"/>
    <w:rsid w:val="00D00B3E"/>
    <w:rsid w:val="00D01417"/>
    <w:rsid w:val="00D032F8"/>
    <w:rsid w:val="00D03403"/>
    <w:rsid w:val="00D104CA"/>
    <w:rsid w:val="00D12567"/>
    <w:rsid w:val="00D14BD8"/>
    <w:rsid w:val="00D170BB"/>
    <w:rsid w:val="00D17D17"/>
    <w:rsid w:val="00D22053"/>
    <w:rsid w:val="00D40289"/>
    <w:rsid w:val="00D40677"/>
    <w:rsid w:val="00D414FF"/>
    <w:rsid w:val="00D419D6"/>
    <w:rsid w:val="00D42461"/>
    <w:rsid w:val="00D43691"/>
    <w:rsid w:val="00D439C5"/>
    <w:rsid w:val="00D441E1"/>
    <w:rsid w:val="00D45139"/>
    <w:rsid w:val="00D467EF"/>
    <w:rsid w:val="00D515D1"/>
    <w:rsid w:val="00D53B5F"/>
    <w:rsid w:val="00D53BB1"/>
    <w:rsid w:val="00D55D08"/>
    <w:rsid w:val="00D6090C"/>
    <w:rsid w:val="00D63D01"/>
    <w:rsid w:val="00D6537F"/>
    <w:rsid w:val="00D6649F"/>
    <w:rsid w:val="00D67A02"/>
    <w:rsid w:val="00D707B5"/>
    <w:rsid w:val="00D72A04"/>
    <w:rsid w:val="00D7320A"/>
    <w:rsid w:val="00D746BA"/>
    <w:rsid w:val="00D77971"/>
    <w:rsid w:val="00D826AF"/>
    <w:rsid w:val="00D827D7"/>
    <w:rsid w:val="00D840BC"/>
    <w:rsid w:val="00D85DF1"/>
    <w:rsid w:val="00DA113B"/>
    <w:rsid w:val="00DA2650"/>
    <w:rsid w:val="00DA2F7F"/>
    <w:rsid w:val="00DA6F31"/>
    <w:rsid w:val="00DB28AF"/>
    <w:rsid w:val="00DB721A"/>
    <w:rsid w:val="00DB74F5"/>
    <w:rsid w:val="00DC07A6"/>
    <w:rsid w:val="00DC1AEE"/>
    <w:rsid w:val="00DC2E78"/>
    <w:rsid w:val="00DC5D81"/>
    <w:rsid w:val="00DC6973"/>
    <w:rsid w:val="00DC7D44"/>
    <w:rsid w:val="00DD2B0D"/>
    <w:rsid w:val="00DD38B2"/>
    <w:rsid w:val="00DE049C"/>
    <w:rsid w:val="00DE07CE"/>
    <w:rsid w:val="00DE3529"/>
    <w:rsid w:val="00DE36E0"/>
    <w:rsid w:val="00DE7FCD"/>
    <w:rsid w:val="00DF38D1"/>
    <w:rsid w:val="00DF46C0"/>
    <w:rsid w:val="00DF5F22"/>
    <w:rsid w:val="00E01F09"/>
    <w:rsid w:val="00E0615D"/>
    <w:rsid w:val="00E06857"/>
    <w:rsid w:val="00E074E8"/>
    <w:rsid w:val="00E1005D"/>
    <w:rsid w:val="00E105DD"/>
    <w:rsid w:val="00E12FD5"/>
    <w:rsid w:val="00E130A6"/>
    <w:rsid w:val="00E14401"/>
    <w:rsid w:val="00E16246"/>
    <w:rsid w:val="00E16A65"/>
    <w:rsid w:val="00E24EEE"/>
    <w:rsid w:val="00E250A5"/>
    <w:rsid w:val="00E25A8A"/>
    <w:rsid w:val="00E27DF0"/>
    <w:rsid w:val="00E30143"/>
    <w:rsid w:val="00E30E76"/>
    <w:rsid w:val="00E31D04"/>
    <w:rsid w:val="00E32639"/>
    <w:rsid w:val="00E32B9D"/>
    <w:rsid w:val="00E3377F"/>
    <w:rsid w:val="00E339E4"/>
    <w:rsid w:val="00E405E4"/>
    <w:rsid w:val="00E47FDA"/>
    <w:rsid w:val="00E50879"/>
    <w:rsid w:val="00E5143E"/>
    <w:rsid w:val="00E51CEA"/>
    <w:rsid w:val="00E51F75"/>
    <w:rsid w:val="00E5482F"/>
    <w:rsid w:val="00E5565E"/>
    <w:rsid w:val="00E56ABF"/>
    <w:rsid w:val="00E64FBB"/>
    <w:rsid w:val="00E659A9"/>
    <w:rsid w:val="00E65F18"/>
    <w:rsid w:val="00E7049D"/>
    <w:rsid w:val="00E73A8E"/>
    <w:rsid w:val="00E73E9B"/>
    <w:rsid w:val="00E76732"/>
    <w:rsid w:val="00E77801"/>
    <w:rsid w:val="00E8033D"/>
    <w:rsid w:val="00E80F28"/>
    <w:rsid w:val="00E81854"/>
    <w:rsid w:val="00E92DA9"/>
    <w:rsid w:val="00E93DA0"/>
    <w:rsid w:val="00E943E3"/>
    <w:rsid w:val="00E9465A"/>
    <w:rsid w:val="00E95E01"/>
    <w:rsid w:val="00E97851"/>
    <w:rsid w:val="00EA13C3"/>
    <w:rsid w:val="00EA2DC5"/>
    <w:rsid w:val="00EB0906"/>
    <w:rsid w:val="00EB4D91"/>
    <w:rsid w:val="00EB4E57"/>
    <w:rsid w:val="00EB58EF"/>
    <w:rsid w:val="00EB6A11"/>
    <w:rsid w:val="00EB7BC8"/>
    <w:rsid w:val="00EC295E"/>
    <w:rsid w:val="00EC2C90"/>
    <w:rsid w:val="00EC3FDF"/>
    <w:rsid w:val="00ED1805"/>
    <w:rsid w:val="00ED2E1D"/>
    <w:rsid w:val="00ED7FA8"/>
    <w:rsid w:val="00EE00FC"/>
    <w:rsid w:val="00EE22DA"/>
    <w:rsid w:val="00EE3858"/>
    <w:rsid w:val="00EE45BE"/>
    <w:rsid w:val="00EE658C"/>
    <w:rsid w:val="00EF01C0"/>
    <w:rsid w:val="00EF03EB"/>
    <w:rsid w:val="00EF0AAD"/>
    <w:rsid w:val="00EF696C"/>
    <w:rsid w:val="00EF7ADD"/>
    <w:rsid w:val="00F00D0E"/>
    <w:rsid w:val="00F014AF"/>
    <w:rsid w:val="00F02E54"/>
    <w:rsid w:val="00F0311B"/>
    <w:rsid w:val="00F04BD6"/>
    <w:rsid w:val="00F061FE"/>
    <w:rsid w:val="00F064E7"/>
    <w:rsid w:val="00F06FF3"/>
    <w:rsid w:val="00F1441E"/>
    <w:rsid w:val="00F171F4"/>
    <w:rsid w:val="00F213DA"/>
    <w:rsid w:val="00F24B84"/>
    <w:rsid w:val="00F24BDF"/>
    <w:rsid w:val="00F30296"/>
    <w:rsid w:val="00F31F63"/>
    <w:rsid w:val="00F3277C"/>
    <w:rsid w:val="00F32905"/>
    <w:rsid w:val="00F40C2E"/>
    <w:rsid w:val="00F40F2E"/>
    <w:rsid w:val="00F44E8C"/>
    <w:rsid w:val="00F4741D"/>
    <w:rsid w:val="00F5009B"/>
    <w:rsid w:val="00F51E3B"/>
    <w:rsid w:val="00F5323F"/>
    <w:rsid w:val="00F55194"/>
    <w:rsid w:val="00F56F80"/>
    <w:rsid w:val="00F64563"/>
    <w:rsid w:val="00F6492B"/>
    <w:rsid w:val="00F649B4"/>
    <w:rsid w:val="00F663B6"/>
    <w:rsid w:val="00F70632"/>
    <w:rsid w:val="00F70BE6"/>
    <w:rsid w:val="00F7276D"/>
    <w:rsid w:val="00F7305C"/>
    <w:rsid w:val="00F755B6"/>
    <w:rsid w:val="00F76538"/>
    <w:rsid w:val="00F80722"/>
    <w:rsid w:val="00F83181"/>
    <w:rsid w:val="00F83264"/>
    <w:rsid w:val="00F83F83"/>
    <w:rsid w:val="00F841A3"/>
    <w:rsid w:val="00F8475F"/>
    <w:rsid w:val="00F848A8"/>
    <w:rsid w:val="00F90DE3"/>
    <w:rsid w:val="00F912FF"/>
    <w:rsid w:val="00F97983"/>
    <w:rsid w:val="00FA1203"/>
    <w:rsid w:val="00FA1796"/>
    <w:rsid w:val="00FA1CA1"/>
    <w:rsid w:val="00FA3689"/>
    <w:rsid w:val="00FA37AF"/>
    <w:rsid w:val="00FA4F84"/>
    <w:rsid w:val="00FA62F9"/>
    <w:rsid w:val="00FB080A"/>
    <w:rsid w:val="00FB1E36"/>
    <w:rsid w:val="00FB31BE"/>
    <w:rsid w:val="00FB4C7A"/>
    <w:rsid w:val="00FB4E65"/>
    <w:rsid w:val="00FB5A26"/>
    <w:rsid w:val="00FB608B"/>
    <w:rsid w:val="00FB76F2"/>
    <w:rsid w:val="00FB7E79"/>
    <w:rsid w:val="00FC1EC0"/>
    <w:rsid w:val="00FC24FC"/>
    <w:rsid w:val="00FC2E71"/>
    <w:rsid w:val="00FC32C2"/>
    <w:rsid w:val="00FC3BE5"/>
    <w:rsid w:val="00FC4E52"/>
    <w:rsid w:val="00FC552C"/>
    <w:rsid w:val="00FC7BAA"/>
    <w:rsid w:val="00FD0223"/>
    <w:rsid w:val="00FD0B7C"/>
    <w:rsid w:val="00FD2B71"/>
    <w:rsid w:val="00FD59E3"/>
    <w:rsid w:val="00FD5AD6"/>
    <w:rsid w:val="00FD5BA4"/>
    <w:rsid w:val="00FD6778"/>
    <w:rsid w:val="00FD740D"/>
    <w:rsid w:val="00FE27B0"/>
    <w:rsid w:val="00FE4E41"/>
    <w:rsid w:val="00FE55D5"/>
    <w:rsid w:val="00FE678C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DE1FD-91A4-426F-BF39-F1B1E616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1"/>
    <w:qFormat/>
    <w:rsid w:val="00AA473F"/>
    <w:pPr>
      <w:widowControl w:val="0"/>
      <w:autoSpaceDE w:val="0"/>
      <w:autoSpaceDN w:val="0"/>
      <w:ind w:left="318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B3C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B3C0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B3C0F"/>
  </w:style>
  <w:style w:type="table" w:styleId="Rcsostblzat">
    <w:name w:val="Table Grid"/>
    <w:basedOn w:val="Normltblzat"/>
    <w:rsid w:val="00AB3C0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A625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25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Felsorolas1,Rendezetlen lista IN-EX,List Paragraph à moi,Welt L Char,Welt L,Bullet List,FooterText,numbered,Paragraphe de liste1,Bulletr List Paragraph,列出段落,列出段落1,Listeafsnit1,Parágrafo da Lista1,List Paragraph2,List Paragraph21"/>
    <w:basedOn w:val="Norml"/>
    <w:link w:val="ListaszerbekezdsChar"/>
    <w:uiPriority w:val="34"/>
    <w:qFormat/>
    <w:rsid w:val="00AD440D"/>
    <w:pPr>
      <w:ind w:left="720"/>
      <w:contextualSpacing/>
    </w:pPr>
  </w:style>
  <w:style w:type="paragraph" w:customStyle="1" w:styleId="Standard">
    <w:name w:val="Standard"/>
    <w:rsid w:val="00AD440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311">
    <w:name w:val="WW8Num311"/>
    <w:basedOn w:val="Nemlista"/>
    <w:rsid w:val="00AD440D"/>
    <w:pPr>
      <w:numPr>
        <w:numId w:val="1"/>
      </w:numPr>
    </w:pPr>
  </w:style>
  <w:style w:type="paragraph" w:styleId="Szvegtrzs">
    <w:name w:val="Body Text"/>
    <w:basedOn w:val="Norml"/>
    <w:link w:val="SzvegtrzsChar"/>
    <w:uiPriority w:val="1"/>
    <w:unhideWhenUsed/>
    <w:qFormat/>
    <w:rsid w:val="0091482F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91482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Felsorolas1 Char,Rendezetlen lista IN-EX Char,List Paragraph à moi Char,Welt L Char Char,Welt L Char1,Bullet List Char,FooterText Char,numbered Char,Paragraphe de liste1 Char,Bulletr List Paragraph Char,列出段落 Char,列出段落1 Char"/>
    <w:link w:val="Listaszerbekezds"/>
    <w:uiPriority w:val="34"/>
    <w:qFormat/>
    <w:rsid w:val="00AB65E1"/>
  </w:style>
  <w:style w:type="paragraph" w:styleId="Lbjegyzetszveg">
    <w:name w:val="footnote text"/>
    <w:basedOn w:val="Norml"/>
    <w:link w:val="LbjegyzetszvegChar"/>
    <w:uiPriority w:val="99"/>
    <w:rsid w:val="00D1256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1256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-karakterek">
    <w:name w:val="Lábjegyzet-karakterek"/>
    <w:rsid w:val="00D12567"/>
    <w:rPr>
      <w:vertAlign w:val="superscript"/>
    </w:rPr>
  </w:style>
  <w:style w:type="paragraph" w:customStyle="1" w:styleId="Listaszerbekezds1">
    <w:name w:val="Listaszerű bekezdés1"/>
    <w:rsid w:val="003B7914"/>
    <w:pPr>
      <w:widowControl w:val="0"/>
      <w:suppressAutoHyphens/>
      <w:spacing w:after="0" w:line="100" w:lineRule="atLeast"/>
      <w:ind w:left="720"/>
      <w:jc w:val="both"/>
    </w:pPr>
    <w:rPr>
      <w:rFonts w:ascii="Calibri" w:eastAsia="Arial Unicode MS" w:hAnsi="Calibri" w:cs="font345"/>
      <w:kern w:val="1"/>
      <w:lang w:eastAsia="ar-SA"/>
    </w:rPr>
  </w:style>
  <w:style w:type="paragraph" w:styleId="NormlWeb">
    <w:name w:val="Normal (Web)"/>
    <w:basedOn w:val="Norml"/>
    <w:uiPriority w:val="99"/>
    <w:rsid w:val="001332D4"/>
    <w:pPr>
      <w:spacing w:before="100" w:beforeAutospacing="1" w:after="100" w:afterAutospacing="1"/>
    </w:pPr>
  </w:style>
  <w:style w:type="table" w:customStyle="1" w:styleId="Rcsostblzat1">
    <w:name w:val="Rácsos táblázat1"/>
    <w:basedOn w:val="Normltblzat"/>
    <w:next w:val="Rcsostblzat"/>
    <w:rsid w:val="00A36C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1"/>
    <w:rsid w:val="00AA473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A47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link w:val="CmChar"/>
    <w:uiPriority w:val="1"/>
    <w:qFormat/>
    <w:rsid w:val="00AA473F"/>
    <w:pPr>
      <w:widowControl w:val="0"/>
      <w:autoSpaceDE w:val="0"/>
      <w:autoSpaceDN w:val="0"/>
      <w:spacing w:line="413" w:lineRule="exact"/>
      <w:ind w:left="2018" w:hanging="363"/>
    </w:pPr>
    <w:rPr>
      <w:b/>
      <w:bCs/>
      <w:sz w:val="36"/>
      <w:szCs w:val="36"/>
    </w:rPr>
  </w:style>
  <w:style w:type="character" w:customStyle="1" w:styleId="CmChar">
    <w:name w:val="Cím Char"/>
    <w:basedOn w:val="Bekezdsalapbettpusa"/>
    <w:link w:val="Cm"/>
    <w:uiPriority w:val="1"/>
    <w:rsid w:val="00AA473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Norml"/>
    <w:uiPriority w:val="1"/>
    <w:qFormat/>
    <w:rsid w:val="00AA473F"/>
    <w:pPr>
      <w:widowControl w:val="0"/>
      <w:autoSpaceDE w:val="0"/>
      <w:autoSpaceDN w:val="0"/>
    </w:pPr>
  </w:style>
  <w:style w:type="character" w:styleId="Hiperhivatkozs">
    <w:name w:val="Hyperlink"/>
    <w:basedOn w:val="Bekezdsalapbettpusa"/>
    <w:uiPriority w:val="99"/>
    <w:unhideWhenUsed/>
    <w:rsid w:val="00AA473F"/>
    <w:rPr>
      <w:color w:val="0563C1" w:themeColor="hyperlink"/>
      <w:u w:val="single"/>
    </w:rPr>
  </w:style>
  <w:style w:type="paragraph" w:styleId="Szvegtrzsbehzssal">
    <w:name w:val="Body Text Indent"/>
    <w:basedOn w:val="Norml"/>
    <w:link w:val="SzvegtrzsbehzssalChar"/>
    <w:unhideWhenUsed/>
    <w:rsid w:val="0086676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866760"/>
  </w:style>
  <w:style w:type="paragraph" w:styleId="Alcm">
    <w:name w:val="Subtitle"/>
    <w:basedOn w:val="Norml"/>
    <w:next w:val="Norml"/>
    <w:link w:val="AlcmChar"/>
    <w:qFormat/>
    <w:rsid w:val="00C539F2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Calibri Light" w:hAnsi="Calibri Light"/>
    </w:rPr>
  </w:style>
  <w:style w:type="character" w:customStyle="1" w:styleId="AlcmChar">
    <w:name w:val="Alcím Char"/>
    <w:basedOn w:val="Bekezdsalapbettpusa"/>
    <w:link w:val="Alcm"/>
    <w:rsid w:val="00C539F2"/>
    <w:rPr>
      <w:rFonts w:ascii="Calibri Light" w:eastAsia="Times New Roman" w:hAnsi="Calibri Light" w:cs="Times New Roman"/>
      <w:sz w:val="24"/>
      <w:szCs w:val="24"/>
      <w:lang w:eastAsia="hu-HU"/>
    </w:rPr>
  </w:style>
  <w:style w:type="character" w:styleId="Kiemels2">
    <w:name w:val="Strong"/>
    <w:basedOn w:val="Bekezdsalapbettpusa"/>
    <w:qFormat/>
    <w:rsid w:val="00313175"/>
    <w:rPr>
      <w:b/>
      <w:bCs/>
    </w:rPr>
  </w:style>
  <w:style w:type="character" w:styleId="Lbjegyzet-hivatkozs">
    <w:name w:val="footnote reference"/>
    <w:semiHidden/>
    <w:rsid w:val="00D170BB"/>
    <w:rPr>
      <w:vertAlign w:val="superscript"/>
    </w:rPr>
  </w:style>
  <w:style w:type="paragraph" w:customStyle="1" w:styleId="Default">
    <w:name w:val="Default"/>
    <w:rsid w:val="005C7D10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Char">
    <w:name w:val="Char"/>
    <w:basedOn w:val="Norml"/>
    <w:rsid w:val="00F14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0">
    <w:name w:val="Char"/>
    <w:basedOn w:val="Norml"/>
    <w:rsid w:val="003870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1429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14290"/>
  </w:style>
  <w:style w:type="paragraph" w:customStyle="1" w:styleId="Cmsor41">
    <w:name w:val="Címsor 41"/>
    <w:basedOn w:val="Cmsor1"/>
    <w:next w:val="Norml"/>
    <w:uiPriority w:val="9"/>
    <w:unhideWhenUsed/>
    <w:qFormat/>
    <w:rsid w:val="000749A5"/>
    <w:pPr>
      <w:widowControl/>
      <w:numPr>
        <w:numId w:val="2"/>
      </w:numPr>
      <w:tabs>
        <w:tab w:val="num" w:pos="360"/>
      </w:tabs>
      <w:autoSpaceDE/>
      <w:autoSpaceDN/>
      <w:ind w:left="0" w:firstLine="0"/>
      <w:contextualSpacing/>
      <w:jc w:val="both"/>
      <w:outlineLvl w:val="3"/>
    </w:pPr>
    <w:rPr>
      <w:rFonts w:ascii="Arial" w:eastAsia="Calibri" w:hAnsi="Arial" w:cs="Arial"/>
      <w:b w:val="0"/>
      <w:bCs w:val="0"/>
      <w:u w:val="single"/>
      <w:lang w:eastAsia="en-US"/>
    </w:rPr>
  </w:style>
  <w:style w:type="paragraph" w:customStyle="1" w:styleId="Char1">
    <w:name w:val="Char"/>
    <w:basedOn w:val="Norml"/>
    <w:rsid w:val="00E27D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2">
    <w:name w:val="Char"/>
    <w:basedOn w:val="Norml"/>
    <w:rsid w:val="00F02E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42557-C086-4F01-9E0A-3EE1432B7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Iroda522</dc:creator>
  <cp:keywords/>
  <dc:description/>
  <cp:lastModifiedBy>iroda-4141</cp:lastModifiedBy>
  <cp:revision>4</cp:revision>
  <cp:lastPrinted>2023-10-09T06:46:00Z</cp:lastPrinted>
  <dcterms:created xsi:type="dcterms:W3CDTF">2023-12-13T14:14:00Z</dcterms:created>
  <dcterms:modified xsi:type="dcterms:W3CDTF">2023-12-13T14:15:00Z</dcterms:modified>
</cp:coreProperties>
</file>